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26E95D04" w14:textId="77777777" w:rsidTr="0061016A">
        <w:trPr>
          <w:trHeight w:val="1132"/>
        </w:trPr>
        <w:tc>
          <w:tcPr>
            <w:tcW w:w="10434" w:type="dxa"/>
            <w:shd w:val="clear" w:color="auto" w:fill="auto"/>
          </w:tcPr>
          <w:p w14:paraId="30C35767" w14:textId="77777777" w:rsidR="0061016A" w:rsidRDefault="0061016A" w:rsidP="0061016A">
            <w:pPr>
              <w:pStyle w:val="En-tte"/>
              <w:spacing w:after="700"/>
              <w:ind w:left="-1077"/>
            </w:pPr>
            <w:r>
              <w:rPr>
                <w:noProof/>
                <w:lang w:eastAsia="fr-FR"/>
              </w:rPr>
              <w:drawing>
                <wp:anchor distT="0" distB="0" distL="114300" distR="114300" simplePos="0" relativeHeight="251663360" behindDoc="1" locked="0" layoutInCell="1" allowOverlap="1" wp14:anchorId="3CB9BDED" wp14:editId="3CB7FF72">
                  <wp:simplePos x="0" y="0"/>
                  <wp:positionH relativeFrom="column">
                    <wp:posOffset>4882515</wp:posOffset>
                  </wp:positionH>
                  <wp:positionV relativeFrom="paragraph">
                    <wp:posOffset>154940</wp:posOffset>
                  </wp:positionV>
                  <wp:extent cx="1605280" cy="906145"/>
                  <wp:effectExtent l="0" t="0" r="0" b="825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te-publique-franc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5280" cy="906145"/>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2336" behindDoc="1" locked="0" layoutInCell="1" allowOverlap="1" wp14:anchorId="79CF83CA" wp14:editId="28FFD23F">
                  <wp:simplePos x="0" y="0"/>
                  <wp:positionH relativeFrom="page">
                    <wp:posOffset>17145</wp:posOffset>
                  </wp:positionH>
                  <wp:positionV relativeFrom="page">
                    <wp:posOffset>107950</wp:posOffset>
                  </wp:positionV>
                  <wp:extent cx="1370965" cy="124333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0965" cy="1243330"/>
                          </a:xfrm>
                          <a:prstGeom prst="rect">
                            <a:avLst/>
                          </a:prstGeom>
                        </pic:spPr>
                      </pic:pic>
                    </a:graphicData>
                  </a:graphic>
                  <wp14:sizeRelH relativeFrom="margin">
                    <wp14:pctWidth>0</wp14:pctWidth>
                  </wp14:sizeRelH>
                  <wp14:sizeRelV relativeFrom="margin">
                    <wp14:pctHeight>0</wp14:pctHeight>
                  </wp14:sizeRelV>
                </wp:anchor>
              </w:drawing>
            </w:r>
          </w:p>
          <w:p w14:paraId="50FCD0DA" w14:textId="77777777" w:rsidR="0061016A" w:rsidRDefault="0061016A" w:rsidP="0061016A">
            <w:pPr>
              <w:pStyle w:val="En-tte"/>
              <w:tabs>
                <w:tab w:val="left" w:pos="2427"/>
              </w:tabs>
              <w:spacing w:after="700"/>
              <w:ind w:left="-1077"/>
            </w:pPr>
            <w:r>
              <w:tab/>
            </w:r>
          </w:p>
          <w:p w14:paraId="0DE50B26" w14:textId="77777777" w:rsidR="009B1CD0" w:rsidRDefault="009B1CD0" w:rsidP="00844DAA">
            <w:pPr>
              <w:pStyle w:val="Pieddepage"/>
              <w:tabs>
                <w:tab w:val="clear" w:pos="4536"/>
                <w:tab w:val="clear" w:pos="9072"/>
                <w:tab w:val="left" w:pos="851"/>
              </w:tabs>
              <w:jc w:val="center"/>
            </w:pPr>
          </w:p>
        </w:tc>
      </w:tr>
    </w:tbl>
    <w:p w14:paraId="61A21C5F"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B4351BC" w14:textId="77777777">
        <w:tc>
          <w:tcPr>
            <w:tcW w:w="9002" w:type="dxa"/>
            <w:shd w:val="clear" w:color="auto" w:fill="66CCFF"/>
          </w:tcPr>
          <w:p w14:paraId="23275203" w14:textId="77777777" w:rsidR="009B1CD0" w:rsidRPr="0029669C" w:rsidRDefault="009B1CD0" w:rsidP="00844DAA">
            <w:pPr>
              <w:tabs>
                <w:tab w:val="left" w:pos="851"/>
              </w:tabs>
              <w:spacing w:before="120" w:after="120"/>
              <w:jc w:val="center"/>
              <w:rPr>
                <w:rFonts w:ascii="Marianne" w:hAnsi="Marianne" w:cs="Arial"/>
                <w:b/>
                <w:bCs/>
                <w:caps/>
              </w:rPr>
            </w:pPr>
            <w:r w:rsidRPr="0029669C">
              <w:rPr>
                <w:rFonts w:ascii="Marianne" w:hAnsi="Marianne" w:cs="Arial"/>
              </w:rPr>
              <w:t>MARCH</w:t>
            </w:r>
            <w:r w:rsidRPr="0029669C">
              <w:rPr>
                <w:rFonts w:ascii="Marianne" w:hAnsi="Marianne" w:cs="Arial"/>
                <w:caps/>
              </w:rPr>
              <w:t>é</w:t>
            </w:r>
            <w:r w:rsidRPr="0029669C">
              <w:rPr>
                <w:rFonts w:ascii="Marianne" w:hAnsi="Marianne" w:cs="Arial"/>
              </w:rPr>
              <w:t>S ET ACCORDS-CADRES</w:t>
            </w:r>
          </w:p>
          <w:p w14:paraId="36820D57" w14:textId="4A9CF543" w:rsidR="009B1CD0" w:rsidRDefault="009B1CD0" w:rsidP="0029669C">
            <w:pPr>
              <w:tabs>
                <w:tab w:val="left" w:pos="851"/>
              </w:tabs>
              <w:spacing w:before="120" w:after="120"/>
              <w:jc w:val="center"/>
              <w:rPr>
                <w:caps/>
                <w:sz w:val="28"/>
                <w:szCs w:val="28"/>
              </w:rPr>
            </w:pPr>
            <w:r w:rsidRPr="0029669C">
              <w:rPr>
                <w:rFonts w:ascii="Marianne" w:hAnsi="Marianne" w:cs="Arial"/>
                <w:b/>
                <w:bCs/>
                <w:caps/>
              </w:rPr>
              <w:t>ACTE</w:t>
            </w:r>
            <w:r w:rsidRPr="0029669C">
              <w:rPr>
                <w:rFonts w:ascii="Marianne" w:hAnsi="Marianne" w:cs="Arial"/>
                <w:b/>
                <w:bCs/>
              </w:rPr>
              <w:t xml:space="preserve"> D’ENGAGEMENT</w:t>
            </w:r>
            <w:r w:rsidR="00587B2F" w:rsidRPr="0029669C">
              <w:rPr>
                <w:rFonts w:ascii="Marianne" w:hAnsi="Marianne" w:cs="Arial"/>
                <w:b/>
                <w:bCs/>
              </w:rPr>
              <w:t xml:space="preserve"> n°</w:t>
            </w:r>
            <w:bookmarkStart w:id="0" w:name="Num_marche"/>
            <w:r w:rsidR="00DC5E0C" w:rsidRPr="0029669C">
              <w:rPr>
                <w:rFonts w:ascii="Marianne" w:hAnsi="Marianne" w:cs="Arial"/>
                <w:b/>
                <w:bCs/>
              </w:rPr>
              <w:t>20</w:t>
            </w:r>
            <w:r w:rsidR="002D3034" w:rsidRPr="0029669C">
              <w:rPr>
                <w:rFonts w:ascii="Marianne" w:hAnsi="Marianne" w:cs="Arial"/>
                <w:b/>
                <w:bCs/>
              </w:rPr>
              <w:t>2</w:t>
            </w:r>
            <w:r w:rsidR="0029669C" w:rsidRPr="0029669C">
              <w:rPr>
                <w:rFonts w:ascii="Marianne" w:hAnsi="Marianne" w:cs="Arial"/>
                <w:b/>
                <w:bCs/>
              </w:rPr>
              <w:t>5</w:t>
            </w:r>
            <w:r w:rsidR="002D3034" w:rsidRPr="0029669C">
              <w:rPr>
                <w:rFonts w:ascii="Marianne" w:hAnsi="Marianne" w:cs="Arial"/>
                <w:b/>
                <w:bCs/>
              </w:rPr>
              <w:t>-</w:t>
            </w:r>
            <w:bookmarkEnd w:id="0"/>
            <w:r w:rsidR="008E09FC">
              <w:rPr>
                <w:rFonts w:ascii="Marianne" w:hAnsi="Marianne" w:cs="Arial"/>
                <w:b/>
                <w:bCs/>
              </w:rPr>
              <w:t>19</w:t>
            </w:r>
          </w:p>
        </w:tc>
        <w:tc>
          <w:tcPr>
            <w:tcW w:w="1275" w:type="dxa"/>
            <w:shd w:val="clear" w:color="auto" w:fill="66CCFF"/>
          </w:tcPr>
          <w:p w14:paraId="36468AB0" w14:textId="77777777" w:rsidR="009B1CD0" w:rsidRDefault="00E47798" w:rsidP="0083205E">
            <w:pPr>
              <w:pStyle w:val="Titre8"/>
              <w:tabs>
                <w:tab w:val="left" w:pos="851"/>
                <w:tab w:val="right" w:pos="9639"/>
              </w:tabs>
              <w:spacing w:before="120" w:after="120"/>
            </w:pPr>
            <w:r>
              <w:rPr>
                <w:caps/>
                <w:sz w:val="28"/>
                <w:szCs w:val="28"/>
              </w:rPr>
              <w:t>ATTRI1</w:t>
            </w:r>
          </w:p>
        </w:tc>
      </w:tr>
    </w:tbl>
    <w:p w14:paraId="70A3844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448364" w14:textId="77777777">
        <w:tc>
          <w:tcPr>
            <w:tcW w:w="10277" w:type="dxa"/>
            <w:shd w:val="clear" w:color="auto" w:fill="66CCFF"/>
          </w:tcPr>
          <w:p w14:paraId="4C1719C5" w14:textId="77777777" w:rsidR="009B1CD0" w:rsidRPr="0029669C" w:rsidRDefault="009B1CD0" w:rsidP="005846FB">
            <w:pPr>
              <w:tabs>
                <w:tab w:val="left" w:pos="-142"/>
                <w:tab w:val="left" w:pos="851"/>
                <w:tab w:val="left" w:pos="4111"/>
              </w:tabs>
              <w:jc w:val="both"/>
              <w:rPr>
                <w:rFonts w:ascii="Marianne" w:hAnsi="Marianne"/>
              </w:rPr>
            </w:pPr>
            <w:r w:rsidRPr="0029669C">
              <w:rPr>
                <w:rFonts w:ascii="Marianne" w:hAnsi="Marianne" w:cs="Arial"/>
                <w:b/>
                <w:sz w:val="22"/>
                <w:szCs w:val="22"/>
              </w:rPr>
              <w:t xml:space="preserve">A - Objet </w:t>
            </w:r>
            <w:r w:rsidRPr="0029669C">
              <w:rPr>
                <w:rFonts w:ascii="Marianne" w:hAnsi="Marianne" w:cs="Arial"/>
                <w:b/>
                <w:bCs/>
                <w:sz w:val="22"/>
                <w:szCs w:val="22"/>
              </w:rPr>
              <w:t>de l’acte d’engagement</w:t>
            </w:r>
            <w:r w:rsidRPr="0029669C">
              <w:rPr>
                <w:rFonts w:ascii="Marianne" w:hAnsi="Marianne" w:cs="Arial"/>
                <w:b/>
                <w:sz w:val="22"/>
                <w:szCs w:val="22"/>
              </w:rPr>
              <w:t>.</w:t>
            </w:r>
          </w:p>
        </w:tc>
      </w:tr>
    </w:tbl>
    <w:p w14:paraId="38717197" w14:textId="77777777" w:rsidR="009B1CD0" w:rsidRDefault="009B1CD0" w:rsidP="006C4338">
      <w:pPr>
        <w:tabs>
          <w:tab w:val="left" w:pos="426"/>
          <w:tab w:val="left" w:pos="851"/>
        </w:tabs>
        <w:jc w:val="both"/>
      </w:pPr>
    </w:p>
    <w:p w14:paraId="731F74A9" w14:textId="77777777" w:rsidR="009B1CD0" w:rsidRPr="0081195A" w:rsidRDefault="00694CBF"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sidRPr="0029669C">
        <w:rPr>
          <w:rFonts w:ascii="Marianne" w:eastAsia="Arial" w:hAnsi="Marianne" w:cs="Arial"/>
          <w:spacing w:val="-10"/>
        </w:rPr>
        <w:t>Objet</w:t>
      </w:r>
      <w:r w:rsidR="009B1CD0" w:rsidRPr="0029669C">
        <w:rPr>
          <w:rFonts w:ascii="Marianne" w:hAnsi="Marianne" w:cs="Arial"/>
        </w:rPr>
        <w:t xml:space="preserve"> </w:t>
      </w:r>
      <w:r w:rsidR="00CD185D" w:rsidRPr="0029669C">
        <w:rPr>
          <w:rFonts w:ascii="Marianne" w:hAnsi="Marianne" w:cs="Arial"/>
          <w:bCs/>
        </w:rPr>
        <w:t xml:space="preserve">du marché </w:t>
      </w:r>
      <w:r w:rsidR="009B1CD0" w:rsidRPr="0029669C">
        <w:rPr>
          <w:rFonts w:ascii="Marianne" w:hAnsi="Marianne" w:cs="Arial"/>
        </w:rPr>
        <w:t>:</w:t>
      </w:r>
    </w:p>
    <w:p w14:paraId="18CB6A30" w14:textId="77777777" w:rsidR="00D440B7" w:rsidRDefault="00D440B7" w:rsidP="005846FB">
      <w:pPr>
        <w:tabs>
          <w:tab w:val="left" w:pos="426"/>
          <w:tab w:val="left" w:pos="851"/>
        </w:tabs>
        <w:jc w:val="both"/>
        <w:rPr>
          <w:rFonts w:ascii="Arial" w:eastAsia="Arial" w:hAnsi="Arial" w:cs="Arial"/>
          <w:b/>
          <w:color w:val="000000"/>
          <w:sz w:val="19"/>
          <w:szCs w:val="19"/>
          <w:lang w:eastAsia="en-US"/>
        </w:rPr>
      </w:pPr>
    </w:p>
    <w:p w14:paraId="21CC5E94" w14:textId="111C3174" w:rsidR="00A35E0B" w:rsidRDefault="008E09FC" w:rsidP="00587B2F">
      <w:pPr>
        <w:tabs>
          <w:tab w:val="left" w:pos="426"/>
          <w:tab w:val="left" w:pos="851"/>
        </w:tabs>
        <w:jc w:val="both"/>
        <w:rPr>
          <w:rFonts w:ascii="Marianne" w:hAnsi="Marianne" w:cs="Arial"/>
          <w:color w:val="000000"/>
        </w:rPr>
      </w:pPr>
      <w:r w:rsidRPr="008E09FC">
        <w:rPr>
          <w:rFonts w:ascii="Marianne" w:hAnsi="Marianne" w:cs="Arial"/>
          <w:color w:val="000000"/>
        </w:rPr>
        <w:t>La consultation a pour objet la mise à disposition de personnels intérimaires dans le cadre des besoins suivants :</w:t>
      </w:r>
    </w:p>
    <w:p w14:paraId="2F59A929" w14:textId="72060D71" w:rsidR="008E09FC" w:rsidRPr="00FD0C8D" w:rsidRDefault="008E09FC" w:rsidP="00FD0C8D">
      <w:pPr>
        <w:pStyle w:val="Paragraphedeliste"/>
        <w:numPr>
          <w:ilvl w:val="0"/>
          <w:numId w:val="7"/>
        </w:numPr>
        <w:tabs>
          <w:tab w:val="left" w:pos="426"/>
          <w:tab w:val="left" w:pos="851"/>
        </w:tabs>
        <w:jc w:val="both"/>
        <w:rPr>
          <w:rFonts w:ascii="Marianne" w:hAnsi="Marianne" w:cs="Arial"/>
          <w:color w:val="000000"/>
        </w:rPr>
      </w:pPr>
      <w:r w:rsidRPr="00FD0C8D">
        <w:rPr>
          <w:rFonts w:ascii="Marianne" w:hAnsi="Marianne" w:cs="Arial"/>
          <w:color w:val="000000"/>
        </w:rPr>
        <w:t>Remplacement temporaire d’agents de Santé publique France,</w:t>
      </w:r>
    </w:p>
    <w:p w14:paraId="1DBB57AC" w14:textId="78FAB4C1" w:rsidR="008E09FC" w:rsidRPr="00FD0C8D" w:rsidRDefault="008E09FC" w:rsidP="00FD0C8D">
      <w:pPr>
        <w:pStyle w:val="Paragraphedeliste"/>
        <w:numPr>
          <w:ilvl w:val="0"/>
          <w:numId w:val="7"/>
        </w:numPr>
        <w:tabs>
          <w:tab w:val="left" w:pos="426"/>
          <w:tab w:val="left" w:pos="851"/>
        </w:tabs>
        <w:jc w:val="both"/>
        <w:rPr>
          <w:rFonts w:ascii="Marianne" w:hAnsi="Marianne" w:cs="Arial"/>
          <w:color w:val="000000"/>
        </w:rPr>
      </w:pPr>
      <w:proofErr w:type="gramStart"/>
      <w:r w:rsidRPr="00FD0C8D">
        <w:rPr>
          <w:rFonts w:ascii="Marianne" w:hAnsi="Marianne" w:cs="Arial"/>
          <w:color w:val="000000"/>
        </w:rPr>
        <w:t>accroissement</w:t>
      </w:r>
      <w:proofErr w:type="gramEnd"/>
      <w:r w:rsidRPr="00FD0C8D">
        <w:rPr>
          <w:rFonts w:ascii="Marianne" w:hAnsi="Marianne" w:cs="Arial"/>
          <w:color w:val="000000"/>
        </w:rPr>
        <w:t xml:space="preserve"> temporaire d’activité,</w:t>
      </w:r>
    </w:p>
    <w:p w14:paraId="01A1DDFA" w14:textId="6C8FA069" w:rsidR="008E09FC" w:rsidRPr="00FD0C8D" w:rsidRDefault="008E09FC" w:rsidP="00FD0C8D">
      <w:pPr>
        <w:pStyle w:val="Paragraphedeliste"/>
        <w:numPr>
          <w:ilvl w:val="0"/>
          <w:numId w:val="7"/>
        </w:numPr>
        <w:tabs>
          <w:tab w:val="left" w:pos="426"/>
          <w:tab w:val="left" w:pos="851"/>
        </w:tabs>
        <w:jc w:val="both"/>
        <w:rPr>
          <w:rFonts w:ascii="Marianne" w:hAnsi="Marianne" w:cs="Arial"/>
          <w:color w:val="000000"/>
        </w:rPr>
      </w:pPr>
      <w:proofErr w:type="gramStart"/>
      <w:r w:rsidRPr="00FD0C8D">
        <w:rPr>
          <w:rFonts w:ascii="Marianne" w:hAnsi="Marianne" w:cs="Arial"/>
          <w:color w:val="000000"/>
        </w:rPr>
        <w:t>besoin</w:t>
      </w:r>
      <w:proofErr w:type="gramEnd"/>
      <w:r w:rsidRPr="00FD0C8D">
        <w:rPr>
          <w:rFonts w:ascii="Marianne" w:hAnsi="Marianne" w:cs="Arial"/>
          <w:color w:val="000000"/>
        </w:rPr>
        <w:t xml:space="preserve"> occasionnel ou saisonnier.</w:t>
      </w:r>
    </w:p>
    <w:p w14:paraId="7D405650" w14:textId="77777777" w:rsidR="008E09FC" w:rsidRPr="008E09FC" w:rsidRDefault="008E09FC" w:rsidP="008E09FC">
      <w:pPr>
        <w:tabs>
          <w:tab w:val="left" w:pos="426"/>
          <w:tab w:val="left" w:pos="851"/>
        </w:tabs>
        <w:jc w:val="both"/>
        <w:rPr>
          <w:rFonts w:ascii="Marianne" w:hAnsi="Marianne" w:cs="Arial"/>
          <w:color w:val="000000"/>
        </w:rPr>
      </w:pPr>
    </w:p>
    <w:p w14:paraId="283C4648" w14:textId="26CDB1F4" w:rsidR="008E09FC" w:rsidRPr="008E09FC" w:rsidRDefault="008E09FC" w:rsidP="008E09FC">
      <w:pPr>
        <w:tabs>
          <w:tab w:val="left" w:pos="426"/>
          <w:tab w:val="left" w:pos="851"/>
        </w:tabs>
        <w:jc w:val="both"/>
        <w:rPr>
          <w:rFonts w:ascii="Marianne" w:hAnsi="Marianne" w:cs="Arial"/>
          <w:bCs/>
          <w:color w:val="000000"/>
        </w:rPr>
      </w:pPr>
      <w:r w:rsidRPr="008E09FC">
        <w:rPr>
          <w:rFonts w:ascii="Wingdings" w:eastAsia="Wingdings" w:hAnsi="Wingdings" w:cs="Wingdings"/>
          <w:bCs/>
          <w:color w:val="66CCFF"/>
          <w:spacing w:val="-10"/>
        </w:rPr>
        <w:t></w:t>
      </w:r>
      <w:r w:rsidRPr="008E09FC">
        <w:rPr>
          <w:rFonts w:ascii="Marianne" w:hAnsi="Marianne" w:cs="Arial"/>
          <w:bCs/>
          <w:color w:val="000000"/>
        </w:rPr>
        <w:t xml:space="preserve"> Cet acte d'engagement correspond :</w:t>
      </w:r>
    </w:p>
    <w:p w14:paraId="2B60FE84" w14:textId="376F96B8" w:rsidR="008E09FC" w:rsidRDefault="008E09FC" w:rsidP="008E09FC">
      <w:pPr>
        <w:tabs>
          <w:tab w:val="left" w:pos="426"/>
          <w:tab w:val="left" w:pos="851"/>
        </w:tabs>
        <w:jc w:val="both"/>
        <w:rPr>
          <w:rFonts w:ascii="Marianne" w:hAnsi="Marianne" w:cs="Arial"/>
          <w:color w:val="000000"/>
        </w:rPr>
      </w:pPr>
    </w:p>
    <w:p w14:paraId="38765167" w14:textId="26E8B342" w:rsidR="008E09FC" w:rsidRDefault="008E09FC" w:rsidP="008E09FC">
      <w:pPr>
        <w:tabs>
          <w:tab w:val="left" w:pos="426"/>
          <w:tab w:val="left" w:pos="851"/>
        </w:tabs>
        <w:ind w:left="426"/>
        <w:jc w:val="both"/>
        <w:rPr>
          <w:rFonts w:ascii="Marianne" w:hAnsi="Marianne" w:cs="Arial"/>
          <w:color w:val="000000"/>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C5B4D">
        <w:rPr>
          <w:rFonts w:ascii="Marianne" w:hAnsi="Marianne"/>
        </w:rPr>
      </w:r>
      <w:r w:rsidR="001C5B4D">
        <w:rPr>
          <w:rFonts w:ascii="Marianne" w:hAnsi="Marianne"/>
        </w:rPr>
        <w:fldChar w:fldCharType="separate"/>
      </w:r>
      <w:r>
        <w:rPr>
          <w:rFonts w:ascii="Marianne" w:hAnsi="Marianne"/>
        </w:rPr>
        <w:fldChar w:fldCharType="end"/>
      </w:r>
      <w:r w:rsidR="00FD0C8D">
        <w:rPr>
          <w:rFonts w:ascii="Marianne" w:hAnsi="Marianne"/>
        </w:rPr>
        <w:t xml:space="preserve"> </w:t>
      </w:r>
      <w:r>
        <w:rPr>
          <w:rFonts w:ascii="Marianne" w:hAnsi="Marianne"/>
        </w:rPr>
        <w:t xml:space="preserve">2025-19-L1 - </w:t>
      </w:r>
      <w:r w:rsidRPr="008E09FC">
        <w:rPr>
          <w:rFonts w:ascii="Marianne" w:hAnsi="Marianne" w:cs="Arial"/>
          <w:color w:val="000000"/>
        </w:rPr>
        <w:t>Lot 1</w:t>
      </w:r>
      <w:r>
        <w:rPr>
          <w:rFonts w:ascii="Marianne" w:hAnsi="Marianne" w:cs="Arial"/>
          <w:color w:val="000000"/>
        </w:rPr>
        <w:t xml:space="preserve"> - </w:t>
      </w:r>
      <w:r w:rsidRPr="008E09FC">
        <w:rPr>
          <w:rFonts w:ascii="Marianne" w:hAnsi="Marianne" w:cs="Arial"/>
          <w:color w:val="000000"/>
        </w:rPr>
        <w:t>Métiers filière logistique (non-cadre et cadre)</w:t>
      </w:r>
      <w:r>
        <w:rPr>
          <w:rFonts w:ascii="Marianne" w:hAnsi="Marianne" w:cs="Arial"/>
          <w:color w:val="000000"/>
        </w:rPr>
        <w:t>,</w:t>
      </w:r>
    </w:p>
    <w:p w14:paraId="365773AC" w14:textId="77777777" w:rsidR="008E09FC" w:rsidRPr="008E09FC" w:rsidRDefault="008E09FC" w:rsidP="008E09FC">
      <w:pPr>
        <w:tabs>
          <w:tab w:val="left" w:pos="426"/>
          <w:tab w:val="left" w:pos="851"/>
        </w:tabs>
        <w:ind w:left="426"/>
        <w:jc w:val="both"/>
        <w:rPr>
          <w:rFonts w:ascii="Marianne" w:hAnsi="Marianne" w:cs="Arial"/>
          <w:color w:val="000000"/>
        </w:rPr>
      </w:pPr>
    </w:p>
    <w:p w14:paraId="21825C2E" w14:textId="36F9A760" w:rsidR="008E09FC" w:rsidRDefault="008E09FC" w:rsidP="008E09FC">
      <w:pPr>
        <w:tabs>
          <w:tab w:val="left" w:pos="426"/>
          <w:tab w:val="left" w:pos="851"/>
        </w:tabs>
        <w:ind w:left="426"/>
        <w:jc w:val="both"/>
        <w:rPr>
          <w:rFonts w:ascii="Marianne" w:hAnsi="Marianne" w:cs="Arial"/>
          <w:color w:val="000000"/>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C5B4D">
        <w:rPr>
          <w:rFonts w:ascii="Marianne" w:hAnsi="Marianne"/>
        </w:rPr>
      </w:r>
      <w:r w:rsidR="001C5B4D">
        <w:rPr>
          <w:rFonts w:ascii="Marianne" w:hAnsi="Marianne"/>
        </w:rPr>
        <w:fldChar w:fldCharType="separate"/>
      </w:r>
      <w:r>
        <w:rPr>
          <w:rFonts w:ascii="Marianne" w:hAnsi="Marianne"/>
        </w:rPr>
        <w:fldChar w:fldCharType="end"/>
      </w:r>
      <w:r w:rsidR="00FD0C8D">
        <w:rPr>
          <w:rFonts w:ascii="Marianne" w:hAnsi="Marianne"/>
        </w:rPr>
        <w:t xml:space="preserve"> </w:t>
      </w:r>
      <w:r>
        <w:rPr>
          <w:rFonts w:ascii="Marianne" w:hAnsi="Marianne"/>
        </w:rPr>
        <w:t xml:space="preserve">2025-19-L2 - </w:t>
      </w:r>
      <w:r w:rsidRPr="008E09FC">
        <w:rPr>
          <w:rFonts w:ascii="Marianne" w:hAnsi="Marianne" w:cs="Arial"/>
          <w:color w:val="000000"/>
        </w:rPr>
        <w:t>Lot 2</w:t>
      </w:r>
      <w:r>
        <w:rPr>
          <w:rFonts w:ascii="Marianne" w:hAnsi="Marianne" w:cs="Arial"/>
          <w:color w:val="000000"/>
        </w:rPr>
        <w:t xml:space="preserve"> - </w:t>
      </w:r>
      <w:r w:rsidRPr="008E09FC">
        <w:rPr>
          <w:rFonts w:ascii="Marianne" w:hAnsi="Marianne" w:cs="Arial"/>
          <w:color w:val="000000"/>
        </w:rPr>
        <w:t>Métiers filière administrative/communication (non-cadre et cadre)</w:t>
      </w:r>
      <w:r w:rsidR="00FD0C8D">
        <w:rPr>
          <w:rFonts w:ascii="Marianne" w:hAnsi="Marianne" w:cs="Arial"/>
          <w:color w:val="000000"/>
        </w:rPr>
        <w:t>.</w:t>
      </w:r>
    </w:p>
    <w:p w14:paraId="08895F88" w14:textId="77777777" w:rsidR="008E09FC" w:rsidRDefault="008E09FC" w:rsidP="008E09FC">
      <w:pPr>
        <w:tabs>
          <w:tab w:val="left" w:pos="426"/>
          <w:tab w:val="left" w:pos="851"/>
        </w:tabs>
        <w:jc w:val="both"/>
        <w:rPr>
          <w:rFonts w:ascii="Marianne" w:hAnsi="Marianne" w:cs="Arial"/>
          <w:color w:val="000000"/>
        </w:rPr>
      </w:pPr>
    </w:p>
    <w:p w14:paraId="3855054B" w14:textId="77777777" w:rsidR="00066D07" w:rsidRDefault="00066D07" w:rsidP="00066D07">
      <w:pPr>
        <w:jc w:val="both"/>
        <w:rPr>
          <w:rFonts w:ascii="Marianne" w:hAnsi="Marianne" w:cs="Arial"/>
          <w:color w:val="000000"/>
        </w:rPr>
      </w:pPr>
      <w:r w:rsidRPr="0029669C">
        <w:rPr>
          <w:rFonts w:ascii="Marianne" w:hAnsi="Marianne" w:cs="Arial"/>
          <w:color w:val="000000"/>
        </w:rPr>
        <w:t>La référence à la nomenclature communautaire (nomenclature CPV) est la suivante :</w:t>
      </w:r>
    </w:p>
    <w:p w14:paraId="30B8EA8F" w14:textId="77777777" w:rsidR="0029669C" w:rsidRPr="0029669C" w:rsidRDefault="0029669C" w:rsidP="0029669C">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7971"/>
      </w:tblGrid>
      <w:tr w:rsidR="008E09FC" w:rsidRPr="0029669C" w14:paraId="7E134AB8" w14:textId="77777777" w:rsidTr="008E09FC">
        <w:trPr>
          <w:trHeight w:val="206"/>
        </w:trPr>
        <w:tc>
          <w:tcPr>
            <w:tcW w:w="2175" w:type="dxa"/>
            <w:shd w:val="clear" w:color="auto" w:fill="E2EFD9"/>
          </w:tcPr>
          <w:p w14:paraId="3DC968EF" w14:textId="77777777" w:rsidR="00FD0C8D" w:rsidRDefault="00FD0C8D" w:rsidP="008E09FC"/>
          <w:p w14:paraId="410B4166" w14:textId="7F4314B9" w:rsidR="008E09FC" w:rsidRPr="0029669C" w:rsidRDefault="008E09FC" w:rsidP="008E09FC">
            <w:pPr>
              <w:rPr>
                <w:rFonts w:ascii="Marianne" w:hAnsi="Marianne" w:cs="Arial"/>
                <w:highlight w:val="yellow"/>
              </w:rPr>
            </w:pPr>
            <w:r w:rsidRPr="00EF6071">
              <w:t>79620000</w:t>
            </w:r>
          </w:p>
        </w:tc>
        <w:tc>
          <w:tcPr>
            <w:tcW w:w="7971" w:type="dxa"/>
            <w:shd w:val="clear" w:color="auto" w:fill="E2EFD9"/>
          </w:tcPr>
          <w:p w14:paraId="164AC3E9" w14:textId="77777777" w:rsidR="00FD0C8D" w:rsidRDefault="00FD0C8D" w:rsidP="008E09FC"/>
          <w:p w14:paraId="12CE22F3" w14:textId="091F7150" w:rsidR="008E09FC" w:rsidRDefault="008E09FC" w:rsidP="008E09FC">
            <w:r w:rsidRPr="00EF6071">
              <w:t>Services de mise à disposition de personnel, y compris de personnel temporaire</w:t>
            </w:r>
          </w:p>
          <w:p w14:paraId="67D8AA89" w14:textId="2296EB50" w:rsidR="00FD0C8D" w:rsidRPr="0029669C" w:rsidRDefault="00FD0C8D" w:rsidP="008E09FC">
            <w:pPr>
              <w:rPr>
                <w:rFonts w:ascii="Marianne" w:hAnsi="Marianne" w:cs="Arial"/>
              </w:rPr>
            </w:pPr>
          </w:p>
        </w:tc>
      </w:tr>
    </w:tbl>
    <w:p w14:paraId="452665D6" w14:textId="77777777" w:rsidR="0029669C" w:rsidRPr="0029669C" w:rsidRDefault="0029669C" w:rsidP="0029669C">
      <w:pPr>
        <w:rPr>
          <w:rFonts w:ascii="Marianne" w:hAnsi="Marianne"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238E577E" w14:textId="77777777" w:rsidTr="00A35E0B">
        <w:tc>
          <w:tcPr>
            <w:tcW w:w="10277" w:type="dxa"/>
            <w:shd w:val="clear" w:color="auto" w:fill="66CCFF"/>
          </w:tcPr>
          <w:p w14:paraId="6D1D9948" w14:textId="77777777" w:rsidR="009B1CD0" w:rsidRDefault="009B1CD0" w:rsidP="009B45B9">
            <w:pPr>
              <w:tabs>
                <w:tab w:val="left" w:pos="-142"/>
                <w:tab w:val="left" w:pos="851"/>
                <w:tab w:val="left" w:pos="4111"/>
              </w:tabs>
              <w:jc w:val="both"/>
            </w:pPr>
            <w:r>
              <w:rPr>
                <w:rFonts w:ascii="Arial" w:hAnsi="Arial" w:cs="Arial"/>
                <w:b/>
                <w:sz w:val="22"/>
                <w:szCs w:val="22"/>
              </w:rPr>
              <w:t xml:space="preserve">B - </w:t>
            </w:r>
            <w:r w:rsidRPr="0029669C">
              <w:rPr>
                <w:rFonts w:ascii="Marianne" w:hAnsi="Marianne" w:cs="Arial"/>
                <w:b/>
                <w:sz w:val="22"/>
                <w:szCs w:val="22"/>
              </w:rPr>
              <w:t xml:space="preserve">Engagement </w:t>
            </w:r>
            <w:r w:rsidR="00166B56" w:rsidRPr="0029669C">
              <w:rPr>
                <w:rFonts w:ascii="Marianne" w:hAnsi="Marianne" w:cs="Arial"/>
                <w:b/>
                <w:sz w:val="22"/>
                <w:szCs w:val="22"/>
              </w:rPr>
              <w:t>du titulaire ou du groupement titulaire</w:t>
            </w:r>
            <w:r w:rsidRPr="0029669C">
              <w:rPr>
                <w:rFonts w:ascii="Marianne" w:hAnsi="Marianne" w:cs="Arial"/>
                <w:b/>
                <w:sz w:val="22"/>
                <w:szCs w:val="22"/>
              </w:rPr>
              <w:t>.</w:t>
            </w:r>
          </w:p>
        </w:tc>
      </w:tr>
    </w:tbl>
    <w:p w14:paraId="26BF4BD3" w14:textId="77777777" w:rsidR="009B1CD0" w:rsidRDefault="009B1CD0" w:rsidP="006C4338">
      <w:pPr>
        <w:tabs>
          <w:tab w:val="left" w:pos="851"/>
        </w:tabs>
      </w:pPr>
    </w:p>
    <w:p w14:paraId="13CCA955" w14:textId="77777777" w:rsidR="009B1CD0" w:rsidRPr="0029669C" w:rsidRDefault="009B1CD0" w:rsidP="006C4338">
      <w:pPr>
        <w:pStyle w:val="Titre2"/>
        <w:tabs>
          <w:tab w:val="left" w:pos="851"/>
          <w:tab w:val="left" w:pos="2268"/>
        </w:tabs>
        <w:rPr>
          <w:rFonts w:ascii="Marianne" w:hAnsi="Marianne" w:cs="Arial"/>
          <w:i/>
          <w:iCs/>
          <w:sz w:val="18"/>
          <w:szCs w:val="18"/>
        </w:rPr>
      </w:pPr>
      <w:r>
        <w:rPr>
          <w:rFonts w:ascii="Arial" w:hAnsi="Arial" w:cs="Arial"/>
          <w:sz w:val="22"/>
          <w:szCs w:val="22"/>
        </w:rPr>
        <w:t xml:space="preserve">B1 - </w:t>
      </w:r>
      <w:r w:rsidRPr="0029669C">
        <w:rPr>
          <w:rFonts w:ascii="Marianne" w:hAnsi="Marianne" w:cs="Arial"/>
          <w:sz w:val="22"/>
          <w:szCs w:val="22"/>
        </w:rPr>
        <w:t xml:space="preserve">Identification et engagement </w:t>
      </w:r>
      <w:r w:rsidR="00CD185D" w:rsidRPr="0029669C">
        <w:rPr>
          <w:rFonts w:ascii="Marianne" w:hAnsi="Marianne" w:cs="Arial"/>
          <w:sz w:val="22"/>
          <w:szCs w:val="22"/>
        </w:rPr>
        <w:t>du titulaire</w:t>
      </w:r>
      <w:r w:rsidR="0021797C" w:rsidRPr="0029669C">
        <w:rPr>
          <w:rFonts w:ascii="Marianne" w:hAnsi="Marianne" w:cs="Arial"/>
          <w:sz w:val="22"/>
          <w:szCs w:val="22"/>
        </w:rPr>
        <w:t xml:space="preserve"> ou du groupement titulaire</w:t>
      </w:r>
      <w:r w:rsidRPr="0029669C">
        <w:rPr>
          <w:rFonts w:ascii="Marianne" w:hAnsi="Marianne" w:cs="Arial"/>
          <w:sz w:val="22"/>
          <w:szCs w:val="22"/>
        </w:rPr>
        <w:t> :</w:t>
      </w:r>
    </w:p>
    <w:p w14:paraId="2D88E6E4" w14:textId="77777777" w:rsidR="009B1CD0" w:rsidRPr="0029669C" w:rsidRDefault="009B1CD0" w:rsidP="006F3DF9">
      <w:pPr>
        <w:pStyle w:val="fcase1ertab"/>
        <w:tabs>
          <w:tab w:val="left" w:pos="851"/>
        </w:tabs>
        <w:rPr>
          <w:rFonts w:ascii="Marianne" w:hAnsi="Marianne" w:cs="Arial"/>
        </w:rPr>
      </w:pPr>
      <w:r w:rsidRPr="0029669C">
        <w:rPr>
          <w:rFonts w:ascii="Marianne" w:hAnsi="Marianne" w:cs="Arial"/>
          <w:i/>
          <w:iCs/>
          <w:sz w:val="18"/>
          <w:szCs w:val="18"/>
        </w:rPr>
        <w:t>(Cocher les cases correspondantes.)</w:t>
      </w:r>
    </w:p>
    <w:p w14:paraId="780E7777" w14:textId="77777777" w:rsidR="009B1CD0" w:rsidRPr="0029669C" w:rsidRDefault="009B1CD0" w:rsidP="005846FB">
      <w:pPr>
        <w:tabs>
          <w:tab w:val="left" w:pos="851"/>
        </w:tabs>
        <w:rPr>
          <w:rFonts w:ascii="Marianne" w:hAnsi="Marianne" w:cs="Arial"/>
        </w:rPr>
      </w:pPr>
    </w:p>
    <w:p w14:paraId="5E0A0ABD" w14:textId="77777777" w:rsidR="009B1CD0" w:rsidRPr="0029669C" w:rsidRDefault="009B1CD0" w:rsidP="005846FB">
      <w:pPr>
        <w:tabs>
          <w:tab w:val="left" w:pos="851"/>
        </w:tabs>
        <w:jc w:val="both"/>
        <w:rPr>
          <w:rFonts w:ascii="Marianne" w:hAnsi="Marianne"/>
        </w:rPr>
      </w:pPr>
      <w:r w:rsidRPr="0029669C">
        <w:rPr>
          <w:rFonts w:ascii="Marianne" w:hAnsi="Marianne" w:cs="Arial"/>
        </w:rPr>
        <w:t>Après avoir pris connaissance des pièces constitutives du marché ou de l’accord-cadre suivantes,</w:t>
      </w:r>
    </w:p>
    <w:p w14:paraId="6520DBB4" w14:textId="509C2115" w:rsidR="0091589B" w:rsidRPr="0091589B" w:rsidRDefault="00DB5ECB" w:rsidP="0091589B">
      <w:pPr>
        <w:tabs>
          <w:tab w:val="left" w:pos="851"/>
        </w:tabs>
        <w:spacing w:before="120"/>
        <w:ind w:left="1135" w:hanging="284"/>
        <w:jc w:val="both"/>
        <w:rPr>
          <w:rFonts w:ascii="Marianne" w:hAnsi="Marianne" w:cs="Arial"/>
        </w:rPr>
      </w:pPr>
      <w:r w:rsidRPr="0029669C">
        <w:rPr>
          <w:rFonts w:ascii="Marianne" w:hAnsi="Marianne"/>
        </w:rPr>
        <w:fldChar w:fldCharType="begin">
          <w:ffData>
            <w:name w:val=""/>
            <w:enabled/>
            <w:calcOnExit w:val="0"/>
            <w:checkBox>
              <w:size w:val="20"/>
              <w:default w:val="1"/>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066D07" w:rsidRPr="0029669C">
        <w:rPr>
          <w:rFonts w:ascii="Marianne" w:hAnsi="Marianne" w:cs="Arial"/>
        </w:rPr>
        <w:t xml:space="preserve"> CC</w:t>
      </w:r>
      <w:r w:rsidR="00405C8D" w:rsidRPr="0029669C">
        <w:rPr>
          <w:rFonts w:ascii="Marianne" w:hAnsi="Marianne" w:cs="Arial"/>
        </w:rPr>
        <w:t>P n°</w:t>
      </w:r>
      <w:r w:rsidR="0029669C">
        <w:rPr>
          <w:rFonts w:ascii="Marianne" w:hAnsi="Marianne" w:cs="Arial"/>
        </w:rPr>
        <w:t>2025-</w:t>
      </w:r>
      <w:r w:rsidR="008E09FC">
        <w:rPr>
          <w:rFonts w:ascii="Marianne" w:hAnsi="Marianne" w:cs="Arial"/>
        </w:rPr>
        <w:t xml:space="preserve">19 </w:t>
      </w:r>
      <w:r w:rsidR="0091589B">
        <w:rPr>
          <w:rFonts w:ascii="Marianne" w:hAnsi="Marianne" w:cs="Arial"/>
        </w:rPr>
        <w:t>et ses deux annexes :</w:t>
      </w:r>
    </w:p>
    <w:p w14:paraId="41856B43" w14:textId="77777777" w:rsidR="0091589B" w:rsidRDefault="0091589B" w:rsidP="0091589B">
      <w:pPr>
        <w:tabs>
          <w:tab w:val="left" w:pos="851"/>
        </w:tabs>
        <w:spacing w:before="120"/>
        <w:ind w:left="1418" w:hanging="284"/>
        <w:jc w:val="both"/>
        <w:rPr>
          <w:rFonts w:ascii="Marianne" w:hAnsi="Marianne" w:cs="Arial"/>
        </w:rPr>
      </w:pPr>
      <w:r>
        <w:rPr>
          <w:rFonts w:ascii="Marianne" w:hAnsi="Marianne" w:cs="Arial"/>
        </w:rPr>
        <w:t xml:space="preserve">- </w:t>
      </w:r>
      <w:r w:rsidRPr="0091589B">
        <w:rPr>
          <w:rFonts w:ascii="Marianne" w:hAnsi="Marianne" w:cs="Arial"/>
        </w:rPr>
        <w:t>Annexe n°1 sur la clause de sous traitance des données à caractère personnel (RGPD),</w:t>
      </w:r>
    </w:p>
    <w:p w14:paraId="02E0B42E" w14:textId="2BD5433A" w:rsidR="0091589B" w:rsidRPr="0029669C" w:rsidRDefault="0091589B" w:rsidP="0091589B">
      <w:pPr>
        <w:tabs>
          <w:tab w:val="left" w:pos="851"/>
        </w:tabs>
        <w:spacing w:before="120"/>
        <w:ind w:left="1418" w:hanging="284"/>
        <w:jc w:val="both"/>
        <w:rPr>
          <w:rFonts w:ascii="Marianne" w:hAnsi="Marianne" w:cs="Arial"/>
        </w:rPr>
      </w:pPr>
      <w:r>
        <w:rPr>
          <w:rFonts w:ascii="Marianne" w:hAnsi="Marianne" w:cs="Arial"/>
        </w:rPr>
        <w:t xml:space="preserve">- </w:t>
      </w:r>
      <w:r w:rsidRPr="0091589B">
        <w:rPr>
          <w:rFonts w:ascii="Marianne" w:hAnsi="Marianne" w:cs="Arial"/>
        </w:rPr>
        <w:t>Annexe n°2 : sur la clause sociale</w:t>
      </w:r>
      <w:r w:rsidR="001C5B4D">
        <w:rPr>
          <w:rFonts w:ascii="Marianne" w:hAnsi="Marianne" w:cs="Arial"/>
        </w:rPr>
        <w:t xml:space="preserve"> d’insertion</w:t>
      </w:r>
      <w:r w:rsidRPr="0091589B">
        <w:rPr>
          <w:rFonts w:ascii="Marianne" w:hAnsi="Marianne" w:cs="Arial"/>
        </w:rPr>
        <w:t>.</w:t>
      </w:r>
    </w:p>
    <w:p w14:paraId="4AC9D735" w14:textId="61B577ED" w:rsidR="009B1CD0" w:rsidRPr="0029669C" w:rsidRDefault="00DB5ECB" w:rsidP="005846FB">
      <w:pPr>
        <w:tabs>
          <w:tab w:val="left" w:pos="851"/>
        </w:tabs>
        <w:spacing w:before="120"/>
        <w:ind w:left="1135" w:hanging="284"/>
        <w:jc w:val="both"/>
        <w:rPr>
          <w:rFonts w:ascii="Marianne" w:hAnsi="Marianne"/>
        </w:rPr>
      </w:pPr>
      <w:r w:rsidRPr="0029669C">
        <w:rPr>
          <w:rFonts w:ascii="Marianne" w:hAnsi="Marianne"/>
        </w:rPr>
        <w:fldChar w:fldCharType="begin">
          <w:ffData>
            <w:name w:val=""/>
            <w:enabled/>
            <w:calcOnExit w:val="0"/>
            <w:checkBox>
              <w:size w:val="20"/>
              <w:default w:val="1"/>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w:t>
      </w:r>
      <w:r w:rsidR="00405C8D" w:rsidRPr="0029669C">
        <w:rPr>
          <w:rFonts w:ascii="Marianne" w:hAnsi="Marianne" w:cs="Arial"/>
        </w:rPr>
        <w:t>CCAG</w:t>
      </w:r>
      <w:r w:rsidR="00FD0C8D">
        <w:rPr>
          <w:rFonts w:ascii="Marianne" w:hAnsi="Marianne" w:cs="Arial"/>
        </w:rPr>
        <w:t>-</w:t>
      </w:r>
      <w:r w:rsidR="00860763" w:rsidRPr="0029669C">
        <w:rPr>
          <w:rFonts w:ascii="Marianne" w:hAnsi="Marianne" w:cs="Arial"/>
        </w:rPr>
        <w:t xml:space="preserve">FCS </w:t>
      </w:r>
      <w:r w:rsidR="00405C8D" w:rsidRPr="0029669C">
        <w:rPr>
          <w:rFonts w:ascii="Marianne" w:hAnsi="Marianne" w:cs="Arial"/>
        </w:rPr>
        <w:t>approuvé par arrêté du 30 mars 2021 ;</w:t>
      </w:r>
    </w:p>
    <w:p w14:paraId="3C51E040" w14:textId="09C69A10" w:rsidR="007E5367" w:rsidRPr="0029669C" w:rsidRDefault="006F2A84" w:rsidP="00710FD6">
      <w:pPr>
        <w:tabs>
          <w:tab w:val="left" w:pos="851"/>
        </w:tabs>
        <w:spacing w:before="120"/>
        <w:ind w:left="1135" w:hanging="284"/>
        <w:jc w:val="both"/>
        <w:rPr>
          <w:rFonts w:ascii="Marianne" w:hAnsi="Marianne" w:cs="Arial"/>
        </w:rPr>
      </w:pPr>
      <w:r w:rsidRPr="0029669C">
        <w:rPr>
          <w:rFonts w:ascii="Marianne" w:hAnsi="Marianne"/>
        </w:rPr>
        <w:fldChar w:fldCharType="begin">
          <w:ffData>
            <w:name w:val=""/>
            <w:enabled/>
            <w:calcOnExit w:val="0"/>
            <w:checkBox>
              <w:size w:val="20"/>
              <w:default w:val="1"/>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w:t>
      </w:r>
      <w:r w:rsidR="00C216DF" w:rsidRPr="0029669C">
        <w:rPr>
          <w:rFonts w:ascii="Marianne" w:hAnsi="Marianne" w:cs="Arial"/>
        </w:rPr>
        <w:t>Annexe</w:t>
      </w:r>
      <w:r w:rsidRPr="0029669C">
        <w:rPr>
          <w:rFonts w:ascii="Marianne" w:hAnsi="Marianne" w:cs="Arial"/>
        </w:rPr>
        <w:t xml:space="preserve"> </w:t>
      </w:r>
      <w:r w:rsidR="007E5367" w:rsidRPr="0029669C">
        <w:rPr>
          <w:rFonts w:ascii="Marianne" w:hAnsi="Marianne" w:cs="Arial"/>
        </w:rPr>
        <w:t>1 à</w:t>
      </w:r>
      <w:r w:rsidR="002D3034" w:rsidRPr="0029669C">
        <w:rPr>
          <w:rFonts w:ascii="Marianne" w:hAnsi="Marianne" w:cs="Arial"/>
        </w:rPr>
        <w:t xml:space="preserve"> l’acte d’engagement </w:t>
      </w:r>
      <w:r w:rsidR="007E5367" w:rsidRPr="0029669C">
        <w:rPr>
          <w:rFonts w:ascii="Marianne" w:hAnsi="Marianne" w:cs="Arial"/>
        </w:rPr>
        <w:t>relative au border</w:t>
      </w:r>
      <w:r w:rsidR="00405C8D" w:rsidRPr="0029669C">
        <w:rPr>
          <w:rFonts w:ascii="Marianne" w:hAnsi="Marianne" w:cs="Arial"/>
        </w:rPr>
        <w:t>eau de prix</w:t>
      </w:r>
      <w:r w:rsidR="00FD0C8D">
        <w:rPr>
          <w:rFonts w:ascii="Marianne" w:hAnsi="Marianne" w:cs="Arial"/>
        </w:rPr>
        <w:t xml:space="preserve"> </w:t>
      </w:r>
      <w:r w:rsidR="00405C8D" w:rsidRPr="0029669C">
        <w:rPr>
          <w:rFonts w:ascii="Marianne" w:hAnsi="Marianne" w:cs="Arial"/>
        </w:rPr>
        <w:t>;</w:t>
      </w:r>
    </w:p>
    <w:p w14:paraId="2C14C27B" w14:textId="77777777" w:rsidR="007E5367" w:rsidRPr="0029669C" w:rsidRDefault="007E5367" w:rsidP="007E5367">
      <w:pPr>
        <w:tabs>
          <w:tab w:val="left" w:pos="851"/>
        </w:tabs>
        <w:spacing w:before="120"/>
        <w:ind w:left="1135" w:hanging="284"/>
        <w:jc w:val="both"/>
        <w:rPr>
          <w:rFonts w:ascii="Marianne" w:hAnsi="Marianne" w:cs="Arial"/>
        </w:rPr>
      </w:pPr>
      <w:r w:rsidRPr="0029669C">
        <w:rPr>
          <w:rFonts w:ascii="Marianne" w:hAnsi="Marianne"/>
        </w:rPr>
        <w:fldChar w:fldCharType="begin">
          <w:ffData>
            <w:name w:val=""/>
            <w:enabled/>
            <w:calcOnExit w:val="0"/>
            <w:checkBox>
              <w:size w:val="20"/>
              <w:default w:val="1"/>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Pr="0029669C">
        <w:rPr>
          <w:rFonts w:ascii="Marianne" w:hAnsi="Marianne" w:cs="Arial"/>
        </w:rPr>
        <w:t xml:space="preserve"> Annexe 2 à l’acte d’engagement relative aux coordonnées de</w:t>
      </w:r>
      <w:r w:rsidR="00587B2F" w:rsidRPr="0029669C">
        <w:rPr>
          <w:rFonts w:ascii="Marianne" w:hAnsi="Marianne" w:cs="Arial"/>
        </w:rPr>
        <w:t>s personne</w:t>
      </w:r>
      <w:r w:rsidR="0029669C">
        <w:rPr>
          <w:rFonts w:ascii="Marianne" w:hAnsi="Marianne" w:cs="Arial"/>
        </w:rPr>
        <w:t>s en charge du marché.</w:t>
      </w:r>
    </w:p>
    <w:p w14:paraId="3375AA3F" w14:textId="23111EEC" w:rsidR="007E5367" w:rsidRDefault="007E5367" w:rsidP="00710FD6">
      <w:pPr>
        <w:tabs>
          <w:tab w:val="left" w:pos="851"/>
        </w:tabs>
        <w:spacing w:before="120"/>
        <w:ind w:left="1135" w:hanging="284"/>
        <w:jc w:val="both"/>
        <w:rPr>
          <w:rFonts w:ascii="Marianne" w:hAnsi="Marianne" w:cs="Arial"/>
        </w:rPr>
      </w:pPr>
    </w:p>
    <w:p w14:paraId="62DC05AB" w14:textId="2DD26B55" w:rsidR="00FD0C8D" w:rsidRDefault="00FD0C8D" w:rsidP="00710FD6">
      <w:pPr>
        <w:tabs>
          <w:tab w:val="left" w:pos="851"/>
        </w:tabs>
        <w:spacing w:before="120"/>
        <w:ind w:left="1135" w:hanging="284"/>
        <w:jc w:val="both"/>
        <w:rPr>
          <w:rFonts w:ascii="Marianne" w:hAnsi="Marianne" w:cs="Arial"/>
        </w:rPr>
      </w:pPr>
    </w:p>
    <w:p w14:paraId="7C6C592B" w14:textId="63A5B6C9" w:rsidR="00FD0C8D" w:rsidRDefault="00FD0C8D" w:rsidP="00710FD6">
      <w:pPr>
        <w:tabs>
          <w:tab w:val="left" w:pos="851"/>
        </w:tabs>
        <w:spacing w:before="120"/>
        <w:ind w:left="1135" w:hanging="284"/>
        <w:jc w:val="both"/>
        <w:rPr>
          <w:rFonts w:ascii="Marianne" w:hAnsi="Marianne" w:cs="Arial"/>
        </w:rPr>
      </w:pPr>
    </w:p>
    <w:p w14:paraId="67623A13" w14:textId="3E5ACAD0" w:rsidR="00FD0C8D" w:rsidRDefault="00FD0C8D" w:rsidP="00710FD6">
      <w:pPr>
        <w:tabs>
          <w:tab w:val="left" w:pos="851"/>
        </w:tabs>
        <w:spacing w:before="120"/>
        <w:ind w:left="1135" w:hanging="284"/>
        <w:jc w:val="both"/>
        <w:rPr>
          <w:rFonts w:ascii="Marianne" w:hAnsi="Marianne" w:cs="Arial"/>
        </w:rPr>
      </w:pPr>
    </w:p>
    <w:p w14:paraId="3C235438" w14:textId="3262CD33" w:rsidR="00FD0C8D" w:rsidRDefault="00FD0C8D" w:rsidP="00710FD6">
      <w:pPr>
        <w:tabs>
          <w:tab w:val="left" w:pos="851"/>
        </w:tabs>
        <w:spacing w:before="120"/>
        <w:ind w:left="1135" w:hanging="284"/>
        <w:jc w:val="both"/>
        <w:rPr>
          <w:rFonts w:ascii="Marianne" w:hAnsi="Marianne" w:cs="Arial"/>
        </w:rPr>
      </w:pPr>
    </w:p>
    <w:p w14:paraId="1366E3BD" w14:textId="6D3B84B4" w:rsidR="00FD0C8D" w:rsidRDefault="00FD0C8D" w:rsidP="00710FD6">
      <w:pPr>
        <w:tabs>
          <w:tab w:val="left" w:pos="851"/>
        </w:tabs>
        <w:spacing w:before="120"/>
        <w:ind w:left="1135" w:hanging="284"/>
        <w:jc w:val="both"/>
        <w:rPr>
          <w:rFonts w:ascii="Marianne" w:hAnsi="Marianne" w:cs="Arial"/>
        </w:rPr>
      </w:pPr>
    </w:p>
    <w:p w14:paraId="1F5ECC54" w14:textId="071189A3" w:rsidR="00FD0C8D" w:rsidRPr="0029669C" w:rsidRDefault="00FD0C8D" w:rsidP="00710FD6">
      <w:pPr>
        <w:tabs>
          <w:tab w:val="left" w:pos="851"/>
        </w:tabs>
        <w:spacing w:before="120"/>
        <w:ind w:left="1135" w:hanging="284"/>
        <w:jc w:val="both"/>
        <w:rPr>
          <w:rFonts w:ascii="Marianne" w:hAnsi="Marianne" w:cs="Arial"/>
        </w:rPr>
      </w:pPr>
    </w:p>
    <w:p w14:paraId="44110A41" w14:textId="77777777" w:rsidR="009B1CD0" w:rsidRPr="0029669C" w:rsidRDefault="009B1CD0" w:rsidP="00E47798">
      <w:pPr>
        <w:tabs>
          <w:tab w:val="left" w:pos="851"/>
        </w:tabs>
        <w:jc w:val="both"/>
        <w:rPr>
          <w:rFonts w:ascii="Marianne" w:hAnsi="Marianne" w:cs="Arial"/>
        </w:rPr>
      </w:pPr>
      <w:proofErr w:type="gramStart"/>
      <w:r w:rsidRPr="0029669C">
        <w:rPr>
          <w:rFonts w:ascii="Marianne" w:hAnsi="Marianne" w:cs="Arial"/>
        </w:rPr>
        <w:t>et</w:t>
      </w:r>
      <w:proofErr w:type="gramEnd"/>
      <w:r w:rsidRPr="0029669C">
        <w:rPr>
          <w:rFonts w:ascii="Marianne" w:hAnsi="Marianne" w:cs="Arial"/>
        </w:rPr>
        <w:t xml:space="preserve"> conformément à leurs clauses,</w:t>
      </w:r>
    </w:p>
    <w:p w14:paraId="5CC33182" w14:textId="77777777" w:rsidR="009B1CD0" w:rsidRPr="0029669C" w:rsidRDefault="009B1CD0" w:rsidP="0083205E">
      <w:pPr>
        <w:tabs>
          <w:tab w:val="left" w:pos="851"/>
        </w:tabs>
        <w:jc w:val="both"/>
        <w:rPr>
          <w:rFonts w:ascii="Marianne" w:hAnsi="Marianne" w:cs="Arial"/>
        </w:rPr>
      </w:pPr>
    </w:p>
    <w:p w14:paraId="474F3685" w14:textId="77777777" w:rsidR="009B1CD0" w:rsidRPr="0029669C" w:rsidRDefault="007D7A65" w:rsidP="0083205E">
      <w:pPr>
        <w:tabs>
          <w:tab w:val="left" w:pos="851"/>
        </w:tabs>
        <w:ind w:left="851"/>
        <w:jc w:val="both"/>
        <w:rPr>
          <w:rFonts w:ascii="Marianne" w:hAnsi="Marianne" w:cs="Arial"/>
        </w:rPr>
      </w:pPr>
      <w:r w:rsidRPr="0029669C">
        <w:rPr>
          <w:rFonts w:ascii="Marianne" w:hAnsi="Marianne"/>
        </w:rPr>
        <w:fldChar w:fldCharType="begin">
          <w:ffData>
            <w:name w:val=""/>
            <w:enabled/>
            <w:calcOnExit w:val="0"/>
            <w:checkBox>
              <w:size w:val="20"/>
              <w:default w:val="0"/>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Le signataire</w:t>
      </w:r>
    </w:p>
    <w:p w14:paraId="44EB748B" w14:textId="77777777" w:rsidR="009B1CD0" w:rsidRPr="0029669C" w:rsidRDefault="009B1CD0" w:rsidP="0083205E">
      <w:pPr>
        <w:tabs>
          <w:tab w:val="left" w:pos="851"/>
        </w:tabs>
        <w:jc w:val="both"/>
        <w:rPr>
          <w:rFonts w:ascii="Marianne" w:hAnsi="Marianne" w:cs="Arial"/>
        </w:rPr>
      </w:pPr>
    </w:p>
    <w:p w14:paraId="17E2C560" w14:textId="77777777" w:rsidR="009B1CD0" w:rsidRPr="0029669C" w:rsidRDefault="007D7A65" w:rsidP="0083205E">
      <w:pPr>
        <w:tabs>
          <w:tab w:val="left" w:pos="851"/>
        </w:tabs>
        <w:spacing w:before="120"/>
        <w:ind w:left="1701"/>
        <w:jc w:val="both"/>
        <w:rPr>
          <w:rFonts w:ascii="Marianne" w:hAnsi="Marianne" w:cs="Arial"/>
          <w:i/>
        </w:rPr>
      </w:pPr>
      <w:r w:rsidRPr="0029669C">
        <w:rPr>
          <w:rFonts w:ascii="Marianne" w:hAnsi="Marianne"/>
        </w:rPr>
        <w:fldChar w:fldCharType="begin">
          <w:ffData>
            <w:name w:val=""/>
            <w:enabled/>
            <w:calcOnExit w:val="0"/>
            <w:checkBox>
              <w:size w:val="20"/>
              <w:default w:val="0"/>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w:t>
      </w:r>
      <w:proofErr w:type="gramStart"/>
      <w:r w:rsidR="009B1CD0" w:rsidRPr="0029669C">
        <w:rPr>
          <w:rFonts w:ascii="Marianne" w:hAnsi="Marianne" w:cs="Arial"/>
        </w:rPr>
        <w:t>s’engage</w:t>
      </w:r>
      <w:proofErr w:type="gramEnd"/>
      <w:r w:rsidR="009B1CD0" w:rsidRPr="0029669C">
        <w:rPr>
          <w:rFonts w:ascii="Marianne" w:hAnsi="Marianne" w:cs="Arial"/>
        </w:rPr>
        <w:t>, sur la base de son offre et pour son propre compte ;</w:t>
      </w:r>
    </w:p>
    <w:p w14:paraId="71BAB549" w14:textId="77777777" w:rsidR="009B1CD0" w:rsidRPr="0029669C" w:rsidRDefault="009B1CD0" w:rsidP="00934503">
      <w:pPr>
        <w:pStyle w:val="En-tte"/>
        <w:tabs>
          <w:tab w:val="clear" w:pos="4536"/>
          <w:tab w:val="clear" w:pos="9072"/>
          <w:tab w:val="left" w:pos="851"/>
        </w:tabs>
        <w:jc w:val="both"/>
        <w:rPr>
          <w:rFonts w:ascii="Marianne" w:hAnsi="Marianne" w:cs="Arial"/>
        </w:rPr>
      </w:pPr>
      <w:r w:rsidRPr="0029669C">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2C9A151" w14:textId="77777777" w:rsidR="009B1CD0" w:rsidRPr="0029669C" w:rsidRDefault="009B1CD0" w:rsidP="009B45B9">
      <w:pPr>
        <w:tabs>
          <w:tab w:val="left" w:pos="851"/>
        </w:tabs>
        <w:jc w:val="both"/>
        <w:rPr>
          <w:rFonts w:ascii="Marianne" w:hAnsi="Marianne" w:cs="Arial"/>
        </w:rPr>
      </w:pPr>
    </w:p>
    <w:p w14:paraId="2C3E5434" w14:textId="77777777" w:rsidR="009B1CD0" w:rsidRPr="0029669C" w:rsidRDefault="009B1CD0" w:rsidP="009B45B9">
      <w:pPr>
        <w:tabs>
          <w:tab w:val="left" w:pos="851"/>
        </w:tabs>
        <w:jc w:val="both"/>
        <w:rPr>
          <w:rFonts w:ascii="Marianne" w:hAnsi="Marianne" w:cs="Arial"/>
        </w:rPr>
      </w:pPr>
    </w:p>
    <w:p w14:paraId="6E311612" w14:textId="77777777" w:rsidR="009B1CD0" w:rsidRPr="0029669C" w:rsidRDefault="007D7A65" w:rsidP="009B45B9">
      <w:pPr>
        <w:tabs>
          <w:tab w:val="left" w:pos="851"/>
        </w:tabs>
        <w:ind w:left="1701"/>
        <w:jc w:val="both"/>
        <w:rPr>
          <w:rFonts w:ascii="Marianne" w:hAnsi="Marianne" w:cs="Arial"/>
          <w:i/>
        </w:rPr>
      </w:pPr>
      <w:r w:rsidRPr="0029669C">
        <w:rPr>
          <w:rFonts w:ascii="Marianne" w:hAnsi="Marianne"/>
        </w:rPr>
        <w:fldChar w:fldCharType="begin">
          <w:ffData>
            <w:name w:val=""/>
            <w:enabled/>
            <w:calcOnExit w:val="0"/>
            <w:checkBox>
              <w:size w:val="20"/>
              <w:default w:val="0"/>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w:t>
      </w:r>
      <w:proofErr w:type="gramStart"/>
      <w:r w:rsidR="009B1CD0" w:rsidRPr="0029669C">
        <w:rPr>
          <w:rFonts w:ascii="Marianne" w:hAnsi="Marianne" w:cs="Arial"/>
        </w:rPr>
        <w:t>engage</w:t>
      </w:r>
      <w:proofErr w:type="gramEnd"/>
      <w:r w:rsidR="009B1CD0" w:rsidRPr="0029669C">
        <w:rPr>
          <w:rFonts w:ascii="Marianne" w:hAnsi="Marianne" w:cs="Arial"/>
        </w:rPr>
        <w:t xml:space="preserve"> la société ……………………… sur la base de son offre ;</w:t>
      </w:r>
    </w:p>
    <w:p w14:paraId="6C289FCE" w14:textId="77777777" w:rsidR="009B1CD0" w:rsidRPr="0029669C" w:rsidRDefault="009B1CD0" w:rsidP="009B45B9">
      <w:pPr>
        <w:pStyle w:val="En-tte"/>
        <w:tabs>
          <w:tab w:val="clear" w:pos="4536"/>
          <w:tab w:val="clear" w:pos="9072"/>
          <w:tab w:val="left" w:pos="851"/>
        </w:tabs>
        <w:jc w:val="both"/>
        <w:rPr>
          <w:rFonts w:ascii="Marianne" w:hAnsi="Marianne" w:cs="Arial"/>
        </w:rPr>
      </w:pPr>
      <w:r w:rsidRPr="0029669C">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8797FF" w14:textId="77777777" w:rsidR="009B1CD0" w:rsidRPr="0029669C" w:rsidRDefault="009B1CD0" w:rsidP="009B45B9">
      <w:pPr>
        <w:tabs>
          <w:tab w:val="left" w:pos="851"/>
        </w:tabs>
        <w:jc w:val="both"/>
        <w:rPr>
          <w:rFonts w:ascii="Marianne" w:hAnsi="Marianne" w:cs="Arial"/>
        </w:rPr>
      </w:pPr>
    </w:p>
    <w:p w14:paraId="05DEFCB7" w14:textId="77777777" w:rsidR="009B1CD0" w:rsidRPr="0029669C" w:rsidRDefault="007D7A65" w:rsidP="009B45B9">
      <w:pPr>
        <w:pStyle w:val="fcase1ertab"/>
        <w:tabs>
          <w:tab w:val="left" w:pos="851"/>
        </w:tabs>
        <w:spacing w:before="120"/>
        <w:ind w:left="851" w:firstLine="0"/>
        <w:rPr>
          <w:rFonts w:ascii="Marianne" w:hAnsi="Marianne" w:cs="Arial"/>
          <w:i/>
        </w:rPr>
      </w:pPr>
      <w:r w:rsidRPr="0029669C">
        <w:rPr>
          <w:rFonts w:ascii="Marianne" w:hAnsi="Marianne"/>
        </w:rPr>
        <w:fldChar w:fldCharType="begin">
          <w:ffData>
            <w:name w:val=""/>
            <w:enabled/>
            <w:calcOnExit w:val="0"/>
            <w:checkBox>
              <w:size w:val="20"/>
              <w:default w:val="0"/>
            </w:checkBox>
          </w:ffData>
        </w:fldChar>
      </w:r>
      <w:r w:rsidRPr="0029669C">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29669C">
        <w:rPr>
          <w:rFonts w:ascii="Marianne" w:hAnsi="Marianne"/>
        </w:rPr>
        <w:fldChar w:fldCharType="end"/>
      </w:r>
      <w:r w:rsidR="009B1CD0" w:rsidRPr="0029669C">
        <w:rPr>
          <w:rFonts w:ascii="Marianne" w:hAnsi="Marianne" w:cs="Arial"/>
        </w:rPr>
        <w:t xml:space="preserve"> L’ensemble des membres du groupement s’engagent, sur la base de l’offre du groupement ;</w:t>
      </w:r>
    </w:p>
    <w:p w14:paraId="56919B52" w14:textId="77777777" w:rsidR="009B1CD0" w:rsidRPr="0029669C" w:rsidRDefault="009B1CD0" w:rsidP="009B45B9">
      <w:pPr>
        <w:tabs>
          <w:tab w:val="left" w:pos="851"/>
        </w:tabs>
        <w:jc w:val="both"/>
        <w:rPr>
          <w:rFonts w:ascii="Marianne" w:hAnsi="Marianne" w:cs="Arial"/>
        </w:rPr>
      </w:pPr>
      <w:r w:rsidRPr="0029669C">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9669C">
        <w:rPr>
          <w:rFonts w:ascii="Marianne" w:hAnsi="Marianne" w:cs="Arial"/>
          <w:i/>
          <w:iCs/>
        </w:rPr>
        <w:t>]</w:t>
      </w:r>
    </w:p>
    <w:p w14:paraId="2B008463" w14:textId="77777777" w:rsidR="009B1CD0" w:rsidRPr="00D66470" w:rsidRDefault="009B1CD0" w:rsidP="009B45B9">
      <w:pPr>
        <w:pStyle w:val="fcase1ertab"/>
        <w:tabs>
          <w:tab w:val="left" w:pos="851"/>
        </w:tabs>
        <w:ind w:left="0" w:firstLine="0"/>
        <w:rPr>
          <w:rFonts w:ascii="Marianne" w:hAnsi="Marianne" w:cs="Arial"/>
        </w:rPr>
      </w:pPr>
    </w:p>
    <w:p w14:paraId="301E725F" w14:textId="77777777" w:rsidR="009B1CD0" w:rsidRPr="00D66470" w:rsidRDefault="009B1CD0" w:rsidP="009B45B9">
      <w:pPr>
        <w:pStyle w:val="fcase1ertab"/>
        <w:tabs>
          <w:tab w:val="left" w:pos="851"/>
        </w:tabs>
        <w:ind w:left="0" w:firstLine="0"/>
        <w:rPr>
          <w:rFonts w:ascii="Marianne" w:hAnsi="Marianne"/>
        </w:rPr>
      </w:pPr>
      <w:proofErr w:type="gramStart"/>
      <w:r w:rsidRPr="00D66470">
        <w:rPr>
          <w:rFonts w:ascii="Marianne" w:hAnsi="Marianne" w:cs="Arial"/>
        </w:rPr>
        <w:t>à</w:t>
      </w:r>
      <w:proofErr w:type="gramEnd"/>
      <w:r w:rsidRPr="00D66470">
        <w:rPr>
          <w:rFonts w:ascii="Marianne" w:hAnsi="Marianne" w:cs="Arial"/>
        </w:rPr>
        <w:t xml:space="preserve"> livrer les fournitures demandées ou à exécuter les prestations demandées :</w:t>
      </w:r>
    </w:p>
    <w:p w14:paraId="1B1680CE" w14:textId="1327EA8F" w:rsidR="00C216DF" w:rsidRPr="00D66470" w:rsidRDefault="00DB5ECB" w:rsidP="009B45B9">
      <w:pPr>
        <w:pStyle w:val="fcase1ertab"/>
        <w:tabs>
          <w:tab w:val="clear" w:pos="426"/>
          <w:tab w:val="left" w:pos="851"/>
        </w:tabs>
        <w:spacing w:before="120"/>
        <w:ind w:firstLine="142"/>
        <w:rPr>
          <w:rFonts w:ascii="Marianne" w:hAnsi="Marianne" w:cs="Arial"/>
          <w:b/>
        </w:rPr>
      </w:pPr>
      <w:r w:rsidRPr="00D66470">
        <w:rPr>
          <w:rFonts w:ascii="Marianne" w:hAnsi="Marianne"/>
          <w:b/>
        </w:rPr>
        <w:fldChar w:fldCharType="begin">
          <w:ffData>
            <w:name w:val=""/>
            <w:enabled/>
            <w:calcOnExit w:val="0"/>
            <w:checkBox>
              <w:size w:val="20"/>
              <w:default w:val="1"/>
            </w:checkBox>
          </w:ffData>
        </w:fldChar>
      </w:r>
      <w:r w:rsidRPr="00D66470">
        <w:rPr>
          <w:rFonts w:ascii="Marianne" w:hAnsi="Marianne"/>
          <w:b/>
        </w:rPr>
        <w:instrText xml:space="preserve"> FORMCHECKBOX </w:instrText>
      </w:r>
      <w:r w:rsidR="001C5B4D">
        <w:rPr>
          <w:rFonts w:ascii="Marianne" w:hAnsi="Marianne"/>
          <w:b/>
        </w:rPr>
      </w:r>
      <w:r w:rsidR="001C5B4D">
        <w:rPr>
          <w:rFonts w:ascii="Marianne" w:hAnsi="Marianne"/>
          <w:b/>
        </w:rPr>
        <w:fldChar w:fldCharType="separate"/>
      </w:r>
      <w:r w:rsidRPr="00D66470">
        <w:rPr>
          <w:rFonts w:ascii="Marianne" w:hAnsi="Marianne"/>
          <w:b/>
        </w:rPr>
        <w:fldChar w:fldCharType="end"/>
      </w:r>
      <w:r w:rsidR="009B1CD0" w:rsidRPr="00D66470">
        <w:rPr>
          <w:rFonts w:ascii="Marianne" w:hAnsi="Marianne" w:cs="Arial"/>
          <w:b/>
        </w:rPr>
        <w:t xml:space="preserve"> </w:t>
      </w:r>
      <w:proofErr w:type="gramStart"/>
      <w:r w:rsidR="009B1CD0" w:rsidRPr="00D66470">
        <w:rPr>
          <w:rFonts w:ascii="Marianne" w:hAnsi="Marianne" w:cs="Arial"/>
          <w:b/>
        </w:rPr>
        <w:t>aux</w:t>
      </w:r>
      <w:proofErr w:type="gramEnd"/>
      <w:r w:rsidR="009B1CD0" w:rsidRPr="00D66470">
        <w:rPr>
          <w:rFonts w:ascii="Marianne" w:hAnsi="Marianne" w:cs="Arial"/>
          <w:b/>
        </w:rPr>
        <w:t xml:space="preserve"> prix indiqués dans </w:t>
      </w:r>
      <w:r w:rsidR="003A3BC5" w:rsidRPr="00D66470">
        <w:rPr>
          <w:rFonts w:ascii="Marianne" w:hAnsi="Marianne" w:cs="Arial"/>
          <w:b/>
        </w:rPr>
        <w:t>l</w:t>
      </w:r>
      <w:r w:rsidR="00FD0C8D">
        <w:rPr>
          <w:rFonts w:ascii="Marianne" w:hAnsi="Marianne" w:cs="Arial"/>
          <w:b/>
        </w:rPr>
        <w:t>’annexe 1, le</w:t>
      </w:r>
      <w:r w:rsidR="003A3BC5" w:rsidRPr="00D66470">
        <w:rPr>
          <w:rFonts w:ascii="Marianne" w:hAnsi="Marianne" w:cs="Arial"/>
          <w:b/>
        </w:rPr>
        <w:t xml:space="preserve"> bordereau de prix unitaires joint</w:t>
      </w:r>
      <w:r w:rsidR="00F508D8" w:rsidRPr="00D66470">
        <w:rPr>
          <w:rFonts w:ascii="Marianne" w:hAnsi="Marianne" w:cs="Arial"/>
          <w:b/>
        </w:rPr>
        <w:t xml:space="preserve"> au présent document</w:t>
      </w:r>
      <w:r w:rsidR="007E5367" w:rsidRPr="00D66470">
        <w:rPr>
          <w:rFonts w:ascii="Marianne" w:hAnsi="Marianne" w:cs="Arial"/>
          <w:b/>
        </w:rPr>
        <w:t>.</w:t>
      </w:r>
    </w:p>
    <w:p w14:paraId="49580D97" w14:textId="77777777" w:rsidR="009B1CD0" w:rsidRPr="00D66470" w:rsidRDefault="009B1CD0" w:rsidP="009B45B9">
      <w:pPr>
        <w:pStyle w:val="fcasegauche"/>
        <w:tabs>
          <w:tab w:val="left" w:pos="851"/>
        </w:tabs>
        <w:spacing w:after="0"/>
        <w:ind w:left="0" w:firstLine="0"/>
        <w:rPr>
          <w:rFonts w:ascii="Marianne" w:hAnsi="Marianne" w:cs="Arial"/>
        </w:rPr>
      </w:pPr>
    </w:p>
    <w:p w14:paraId="520E40E2" w14:textId="77777777" w:rsidR="009B1CD0" w:rsidRPr="00D66470" w:rsidRDefault="009B1CD0" w:rsidP="00F13D7E">
      <w:pPr>
        <w:rPr>
          <w:rFonts w:ascii="Marianne" w:hAnsi="Marianne"/>
        </w:rPr>
      </w:pPr>
    </w:p>
    <w:p w14:paraId="07DBEE94" w14:textId="77777777" w:rsidR="009B1CD0" w:rsidRPr="00D66470" w:rsidRDefault="009B1CD0" w:rsidP="009B45B9">
      <w:pPr>
        <w:tabs>
          <w:tab w:val="left" w:pos="851"/>
          <w:tab w:val="left" w:pos="6237"/>
        </w:tabs>
        <w:rPr>
          <w:rFonts w:ascii="Marianne" w:hAnsi="Marianne" w:cs="Arial"/>
          <w:b/>
          <w:iCs/>
          <w:sz w:val="22"/>
          <w:szCs w:val="22"/>
        </w:rPr>
      </w:pPr>
      <w:r w:rsidRPr="00D66470">
        <w:rPr>
          <w:rFonts w:ascii="Marianne" w:hAnsi="Marianne" w:cs="Arial"/>
          <w:b/>
          <w:sz w:val="22"/>
          <w:szCs w:val="22"/>
        </w:rPr>
        <w:t xml:space="preserve">B2 </w:t>
      </w:r>
      <w:r w:rsidR="0021797C" w:rsidRPr="00D66470">
        <w:rPr>
          <w:rFonts w:ascii="Marianne" w:hAnsi="Marianne" w:cs="Arial"/>
          <w:b/>
          <w:sz w:val="22"/>
          <w:szCs w:val="22"/>
        </w:rPr>
        <w:t>–</w:t>
      </w:r>
      <w:r w:rsidRPr="00D66470">
        <w:rPr>
          <w:rFonts w:ascii="Marianne" w:hAnsi="Marianne" w:cs="Arial"/>
          <w:b/>
          <w:sz w:val="22"/>
          <w:szCs w:val="22"/>
        </w:rPr>
        <w:t xml:space="preserve"> </w:t>
      </w:r>
      <w:r w:rsidR="0021797C" w:rsidRPr="00D66470">
        <w:rPr>
          <w:rFonts w:ascii="Marianne" w:hAnsi="Marianne" w:cs="Arial"/>
          <w:b/>
          <w:sz w:val="22"/>
          <w:szCs w:val="22"/>
        </w:rPr>
        <w:t>Nature du groupement et</w:t>
      </w:r>
      <w:r w:rsidR="00036500" w:rsidRPr="00D66470">
        <w:rPr>
          <w:rFonts w:ascii="Marianne" w:hAnsi="Marianne" w:cs="Arial"/>
          <w:b/>
          <w:sz w:val="22"/>
          <w:szCs w:val="22"/>
        </w:rPr>
        <w:t>,</w:t>
      </w:r>
      <w:r w:rsidR="0021797C" w:rsidRPr="00D66470">
        <w:rPr>
          <w:rFonts w:ascii="Marianne" w:hAnsi="Marianne" w:cs="Arial"/>
          <w:b/>
          <w:sz w:val="22"/>
          <w:szCs w:val="22"/>
        </w:rPr>
        <w:t xml:space="preserve"> </w:t>
      </w:r>
      <w:r w:rsidR="00036500" w:rsidRPr="00D66470">
        <w:rPr>
          <w:rFonts w:ascii="Marianne" w:hAnsi="Marianne" w:cs="Arial"/>
          <w:b/>
          <w:sz w:val="22"/>
          <w:szCs w:val="22"/>
        </w:rPr>
        <w:t>en cas de groupement conjoint,</w:t>
      </w:r>
      <w:r w:rsidR="00036500" w:rsidRPr="00D66470" w:rsidDel="0021797C">
        <w:rPr>
          <w:rFonts w:ascii="Marianne" w:hAnsi="Marianne" w:cs="Arial"/>
          <w:b/>
          <w:sz w:val="22"/>
          <w:szCs w:val="22"/>
        </w:rPr>
        <w:t xml:space="preserve"> </w:t>
      </w:r>
      <w:r w:rsidR="0021797C" w:rsidRPr="00D66470">
        <w:rPr>
          <w:rFonts w:ascii="Marianne" w:hAnsi="Marianne" w:cs="Arial"/>
          <w:b/>
          <w:sz w:val="22"/>
          <w:szCs w:val="22"/>
        </w:rPr>
        <w:t>r</w:t>
      </w:r>
      <w:r w:rsidRPr="00D66470">
        <w:rPr>
          <w:rFonts w:ascii="Marianne" w:hAnsi="Marianne" w:cs="Arial"/>
          <w:b/>
          <w:sz w:val="22"/>
          <w:szCs w:val="22"/>
        </w:rPr>
        <w:t>épartition des prestations</w:t>
      </w:r>
      <w:r w:rsidRPr="00D66470">
        <w:rPr>
          <w:rFonts w:ascii="Marianne" w:hAnsi="Marianne" w:cs="Arial"/>
          <w:b/>
          <w:iCs/>
          <w:sz w:val="22"/>
          <w:szCs w:val="22"/>
        </w:rPr>
        <w:t> :</w:t>
      </w:r>
    </w:p>
    <w:p w14:paraId="1B5C5A64" w14:textId="77777777" w:rsidR="00354C04" w:rsidRPr="00D66470" w:rsidRDefault="00354C04" w:rsidP="009B45B9">
      <w:pPr>
        <w:pStyle w:val="fcase1ertab"/>
        <w:tabs>
          <w:tab w:val="left" w:pos="851"/>
        </w:tabs>
        <w:rPr>
          <w:rFonts w:ascii="Marianne" w:hAnsi="Marianne" w:cs="Arial"/>
        </w:rPr>
      </w:pPr>
      <w:r w:rsidRPr="00D66470">
        <w:rPr>
          <w:rFonts w:ascii="Marianne" w:hAnsi="Marianne" w:cs="Arial"/>
          <w:i/>
          <w:iCs/>
          <w:sz w:val="18"/>
          <w:szCs w:val="18"/>
        </w:rPr>
        <w:t>(</w:t>
      </w:r>
      <w:proofErr w:type="gramStart"/>
      <w:r w:rsidRPr="00D66470">
        <w:rPr>
          <w:rFonts w:ascii="Marianne" w:hAnsi="Marianne" w:cs="Arial"/>
          <w:i/>
          <w:iCs/>
          <w:sz w:val="18"/>
          <w:szCs w:val="18"/>
        </w:rPr>
        <w:t>en</w:t>
      </w:r>
      <w:proofErr w:type="gramEnd"/>
      <w:r w:rsidRPr="00D66470">
        <w:rPr>
          <w:rFonts w:ascii="Marianne" w:hAnsi="Marianne" w:cs="Arial"/>
          <w:i/>
          <w:iCs/>
          <w:sz w:val="18"/>
          <w:szCs w:val="18"/>
        </w:rPr>
        <w:t xml:space="preserve"> cas de groupement d’opérateurs économiques.)</w:t>
      </w:r>
    </w:p>
    <w:p w14:paraId="410471C4" w14:textId="77777777" w:rsidR="00036500" w:rsidRPr="00D66470" w:rsidRDefault="00036500" w:rsidP="009B45B9">
      <w:pPr>
        <w:tabs>
          <w:tab w:val="left" w:pos="851"/>
          <w:tab w:val="left" w:pos="6237"/>
        </w:tabs>
        <w:rPr>
          <w:rFonts w:ascii="Marianne" w:hAnsi="Marianne" w:cs="Arial"/>
          <w:i/>
          <w:iCs/>
          <w:sz w:val="18"/>
          <w:szCs w:val="18"/>
        </w:rPr>
      </w:pPr>
    </w:p>
    <w:p w14:paraId="628D31F6" w14:textId="77777777" w:rsidR="0021797C" w:rsidRPr="00D66470" w:rsidRDefault="0021797C" w:rsidP="009B45B9">
      <w:pPr>
        <w:pStyle w:val="fcase1ertab"/>
        <w:tabs>
          <w:tab w:val="left" w:pos="851"/>
        </w:tabs>
        <w:ind w:left="0" w:firstLine="0"/>
        <w:rPr>
          <w:rFonts w:ascii="Marianne" w:hAnsi="Marianne" w:cs="Arial"/>
        </w:rPr>
      </w:pPr>
      <w:r w:rsidRPr="00D66470">
        <w:rPr>
          <w:rFonts w:ascii="Marianne" w:hAnsi="Marianne" w:cs="Arial"/>
        </w:rPr>
        <w:t xml:space="preserve">Pour l’exécution du marché ou de l’accord-cadre, le groupement </w:t>
      </w:r>
      <w:r w:rsidR="00036500" w:rsidRPr="00D66470">
        <w:rPr>
          <w:rFonts w:ascii="Marianne" w:hAnsi="Marianne" w:cs="Arial"/>
        </w:rPr>
        <w:t>d’opérateurs économiques est</w:t>
      </w:r>
      <w:r w:rsidRPr="00D66470">
        <w:rPr>
          <w:rFonts w:ascii="Marianne" w:hAnsi="Marianne" w:cs="Arial"/>
        </w:rPr>
        <w:t> :</w:t>
      </w:r>
    </w:p>
    <w:p w14:paraId="5DC28853" w14:textId="77777777" w:rsidR="00036500" w:rsidRPr="00D66470" w:rsidRDefault="00036500" w:rsidP="009B45B9">
      <w:pPr>
        <w:pStyle w:val="fcase1ertab"/>
        <w:tabs>
          <w:tab w:val="left" w:pos="851"/>
        </w:tabs>
        <w:rPr>
          <w:rFonts w:ascii="Marianne" w:hAnsi="Marianne" w:cs="Arial"/>
        </w:rPr>
      </w:pPr>
      <w:r w:rsidRPr="00D66470">
        <w:rPr>
          <w:rFonts w:ascii="Marianne" w:hAnsi="Marianne" w:cs="Arial"/>
          <w:i/>
          <w:iCs/>
          <w:sz w:val="18"/>
          <w:szCs w:val="18"/>
        </w:rPr>
        <w:t>(Cocher la case correspondante.)</w:t>
      </w:r>
    </w:p>
    <w:p w14:paraId="0AF4CFD1" w14:textId="77777777" w:rsidR="00354C04" w:rsidRPr="00D66470" w:rsidRDefault="00354C04" w:rsidP="009B45B9">
      <w:pPr>
        <w:pStyle w:val="fcase1ertab"/>
        <w:tabs>
          <w:tab w:val="clear" w:pos="426"/>
          <w:tab w:val="left" w:pos="851"/>
        </w:tabs>
        <w:spacing w:before="120"/>
        <w:ind w:left="0" w:firstLine="851"/>
        <w:rPr>
          <w:rFonts w:ascii="Marianne" w:hAnsi="Marianne" w:cs="Arial"/>
        </w:rPr>
      </w:pPr>
      <w:r w:rsidRPr="00D66470">
        <w:rPr>
          <w:rFonts w:ascii="Marianne" w:hAnsi="Marianne"/>
        </w:rPr>
        <w:fldChar w:fldCharType="begin">
          <w:ffData>
            <w:name w:val=""/>
            <w:enabled/>
            <w:calcOnExit w:val="0"/>
            <w:checkBox>
              <w:size w:val="20"/>
              <w:default w:val="0"/>
            </w:checkBox>
          </w:ffData>
        </w:fldChar>
      </w:r>
      <w:r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D66470">
        <w:rPr>
          <w:rFonts w:ascii="Marianne" w:hAnsi="Marianne"/>
        </w:rPr>
        <w:fldChar w:fldCharType="end"/>
      </w:r>
      <w:r w:rsidRPr="00D66470">
        <w:rPr>
          <w:rFonts w:ascii="Marianne" w:hAnsi="Marianne" w:cs="Arial"/>
          <w:i/>
          <w:iCs/>
        </w:rPr>
        <w:t xml:space="preserve"> </w:t>
      </w:r>
      <w:proofErr w:type="gramStart"/>
      <w:r w:rsidRPr="00D66470">
        <w:rPr>
          <w:rFonts w:ascii="Marianne" w:hAnsi="Marianne" w:cs="Arial"/>
        </w:rPr>
        <w:t>conjoint</w:t>
      </w:r>
      <w:proofErr w:type="gramEnd"/>
      <w:r w:rsidRPr="00D66470">
        <w:rPr>
          <w:rFonts w:ascii="Marianne" w:hAnsi="Marianne" w:cs="Arial"/>
        </w:rPr>
        <w:tab/>
      </w:r>
      <w:r w:rsidRPr="00D66470">
        <w:rPr>
          <w:rFonts w:ascii="Marianne" w:hAnsi="Marianne" w:cs="Arial"/>
        </w:rPr>
        <w:tab/>
        <w:t>OU</w:t>
      </w:r>
      <w:r w:rsidRPr="00D66470">
        <w:rPr>
          <w:rFonts w:ascii="Marianne" w:hAnsi="Marianne" w:cs="Arial"/>
        </w:rPr>
        <w:tab/>
      </w:r>
      <w:r w:rsidRPr="00D66470">
        <w:rPr>
          <w:rFonts w:ascii="Marianne" w:hAnsi="Marianne" w:cs="Arial"/>
        </w:rPr>
        <w:tab/>
      </w:r>
      <w:r w:rsidRPr="00D66470">
        <w:rPr>
          <w:rFonts w:ascii="Marianne" w:hAnsi="Marianne"/>
        </w:rPr>
        <w:fldChar w:fldCharType="begin">
          <w:ffData>
            <w:name w:val=""/>
            <w:enabled/>
            <w:calcOnExit w:val="0"/>
            <w:checkBox>
              <w:size w:val="20"/>
              <w:default w:val="0"/>
            </w:checkBox>
          </w:ffData>
        </w:fldChar>
      </w:r>
      <w:r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D66470">
        <w:rPr>
          <w:rFonts w:ascii="Marianne" w:hAnsi="Marianne"/>
        </w:rPr>
        <w:fldChar w:fldCharType="end"/>
      </w:r>
      <w:r w:rsidRPr="00D66470">
        <w:rPr>
          <w:rFonts w:ascii="Marianne" w:hAnsi="Marianne" w:cs="Arial"/>
          <w:iCs/>
        </w:rPr>
        <w:t xml:space="preserve"> </w:t>
      </w:r>
      <w:r w:rsidRPr="00D66470">
        <w:rPr>
          <w:rFonts w:ascii="Marianne" w:hAnsi="Marianne" w:cs="Arial"/>
        </w:rPr>
        <w:t>solidaire</w:t>
      </w:r>
    </w:p>
    <w:p w14:paraId="6CD53B79" w14:textId="77777777" w:rsidR="00354C04" w:rsidRPr="00D66470" w:rsidRDefault="00354C04" w:rsidP="009B45B9">
      <w:pPr>
        <w:pStyle w:val="fcase1ertab"/>
        <w:tabs>
          <w:tab w:val="clear" w:pos="426"/>
          <w:tab w:val="left" w:pos="851"/>
        </w:tabs>
        <w:spacing w:before="120"/>
        <w:ind w:left="0" w:firstLine="0"/>
        <w:rPr>
          <w:rFonts w:ascii="Marianne" w:hAnsi="Marianne" w:cs="Arial"/>
        </w:rPr>
      </w:pPr>
    </w:p>
    <w:p w14:paraId="4B5773C9" w14:textId="77777777" w:rsidR="009B1CD0" w:rsidRPr="00D66470" w:rsidRDefault="009B1CD0" w:rsidP="006C4338">
      <w:pPr>
        <w:tabs>
          <w:tab w:val="left" w:pos="851"/>
        </w:tabs>
        <w:spacing w:before="120"/>
        <w:jc w:val="both"/>
        <w:rPr>
          <w:rFonts w:ascii="Marianne" w:hAnsi="Marianne" w:cs="Arial"/>
          <w:b/>
          <w:bCs/>
        </w:rPr>
      </w:pPr>
      <w:r w:rsidRPr="00D66470">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66470" w14:paraId="057CABC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01D656" w14:textId="77777777" w:rsidR="009B1CD0" w:rsidRPr="00D66470" w:rsidRDefault="009B1CD0" w:rsidP="006F3DF9">
            <w:pPr>
              <w:tabs>
                <w:tab w:val="left" w:pos="851"/>
              </w:tabs>
              <w:jc w:val="center"/>
              <w:rPr>
                <w:rFonts w:ascii="Marianne" w:hAnsi="Marianne" w:cs="Arial"/>
                <w:b/>
              </w:rPr>
            </w:pPr>
            <w:r w:rsidRPr="00D66470">
              <w:rPr>
                <w:rFonts w:ascii="Marianne" w:hAnsi="Marianne" w:cs="Arial"/>
                <w:b/>
              </w:rPr>
              <w:t xml:space="preserve">Désignation des membres </w:t>
            </w:r>
          </w:p>
          <w:p w14:paraId="628885CB" w14:textId="77777777" w:rsidR="009B1CD0" w:rsidRPr="00D66470" w:rsidRDefault="009B1CD0" w:rsidP="005846FB">
            <w:pPr>
              <w:tabs>
                <w:tab w:val="left" w:pos="851"/>
              </w:tabs>
              <w:jc w:val="center"/>
              <w:rPr>
                <w:rFonts w:ascii="Marianne" w:hAnsi="Marianne"/>
                <w:b/>
              </w:rPr>
            </w:pPr>
            <w:proofErr w:type="gramStart"/>
            <w:r w:rsidRPr="00D66470">
              <w:rPr>
                <w:rFonts w:ascii="Marianne" w:hAnsi="Marianne" w:cs="Arial"/>
                <w:b/>
              </w:rPr>
              <w:t>du</w:t>
            </w:r>
            <w:proofErr w:type="gramEnd"/>
            <w:r w:rsidRPr="00D66470">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1B3F5" w14:textId="77777777" w:rsidR="009B1CD0" w:rsidRPr="00D66470" w:rsidRDefault="009B1CD0" w:rsidP="005846FB">
            <w:pPr>
              <w:pStyle w:val="Titre5"/>
              <w:tabs>
                <w:tab w:val="left" w:pos="851"/>
              </w:tabs>
              <w:ind w:left="0" w:hanging="1008"/>
              <w:jc w:val="center"/>
              <w:rPr>
                <w:rFonts w:ascii="Marianne" w:hAnsi="Marianne"/>
                <w:b/>
                <w:i w:val="0"/>
                <w:sz w:val="20"/>
              </w:rPr>
            </w:pPr>
            <w:r w:rsidRPr="00D66470">
              <w:rPr>
                <w:rFonts w:ascii="Marianne" w:hAnsi="Marianne"/>
                <w:b/>
                <w:i w:val="0"/>
                <w:sz w:val="20"/>
              </w:rPr>
              <w:t>Prestations exécutées par les membres</w:t>
            </w:r>
          </w:p>
          <w:p w14:paraId="4CE19778" w14:textId="77777777" w:rsidR="009B1CD0" w:rsidRPr="00D66470" w:rsidRDefault="009B1CD0" w:rsidP="005846FB">
            <w:pPr>
              <w:pStyle w:val="Titre5"/>
              <w:tabs>
                <w:tab w:val="left" w:pos="851"/>
              </w:tabs>
              <w:ind w:left="0" w:hanging="1008"/>
              <w:jc w:val="center"/>
              <w:rPr>
                <w:rFonts w:ascii="Marianne" w:hAnsi="Marianne"/>
                <w:b/>
              </w:rPr>
            </w:pPr>
            <w:proofErr w:type="gramStart"/>
            <w:r w:rsidRPr="00D66470">
              <w:rPr>
                <w:rFonts w:ascii="Marianne" w:hAnsi="Marianne"/>
                <w:b/>
                <w:i w:val="0"/>
                <w:sz w:val="20"/>
              </w:rPr>
              <w:t>du</w:t>
            </w:r>
            <w:proofErr w:type="gramEnd"/>
            <w:r w:rsidRPr="00D66470">
              <w:rPr>
                <w:rFonts w:ascii="Marianne" w:hAnsi="Marianne"/>
                <w:b/>
                <w:i w:val="0"/>
                <w:sz w:val="20"/>
              </w:rPr>
              <w:t xml:space="preserve"> groupement conjoint</w:t>
            </w:r>
          </w:p>
        </w:tc>
      </w:tr>
      <w:tr w:rsidR="009B1CD0" w:rsidRPr="00D66470" w14:paraId="150A9B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D72C04" w14:textId="77777777" w:rsidR="009B1CD0" w:rsidRPr="00D66470"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BC061CE" w14:textId="77777777" w:rsidR="009B1CD0" w:rsidRPr="00D66470" w:rsidRDefault="009B1CD0" w:rsidP="009B45B9">
            <w:pPr>
              <w:tabs>
                <w:tab w:val="left" w:pos="851"/>
              </w:tabs>
              <w:jc w:val="center"/>
              <w:rPr>
                <w:rFonts w:ascii="Marianne" w:hAnsi="Marianne" w:cs="Arial"/>
                <w:b/>
              </w:rPr>
            </w:pPr>
            <w:r w:rsidRPr="00D66470">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4F933" w14:textId="77777777" w:rsidR="009B1CD0" w:rsidRPr="00D66470" w:rsidRDefault="009B1CD0" w:rsidP="009B45B9">
            <w:pPr>
              <w:tabs>
                <w:tab w:val="left" w:pos="851"/>
              </w:tabs>
              <w:jc w:val="center"/>
              <w:rPr>
                <w:rFonts w:ascii="Marianne" w:hAnsi="Marianne" w:cs="Arial"/>
                <w:b/>
              </w:rPr>
            </w:pPr>
            <w:r w:rsidRPr="00D66470">
              <w:rPr>
                <w:rFonts w:ascii="Marianne" w:hAnsi="Marianne" w:cs="Arial"/>
                <w:b/>
              </w:rPr>
              <w:t xml:space="preserve">Montant HT </w:t>
            </w:r>
          </w:p>
          <w:p w14:paraId="5888D971" w14:textId="77777777" w:rsidR="009B1CD0" w:rsidRPr="00D66470" w:rsidRDefault="009B1CD0" w:rsidP="009B45B9">
            <w:pPr>
              <w:tabs>
                <w:tab w:val="left" w:pos="851"/>
              </w:tabs>
              <w:jc w:val="center"/>
              <w:rPr>
                <w:rFonts w:ascii="Marianne" w:hAnsi="Marianne" w:cs="Arial"/>
              </w:rPr>
            </w:pPr>
            <w:proofErr w:type="gramStart"/>
            <w:r w:rsidRPr="00D66470">
              <w:rPr>
                <w:rFonts w:ascii="Marianne" w:hAnsi="Marianne" w:cs="Arial"/>
                <w:b/>
              </w:rPr>
              <w:t>de</w:t>
            </w:r>
            <w:proofErr w:type="gramEnd"/>
            <w:r w:rsidRPr="00D66470">
              <w:rPr>
                <w:rFonts w:ascii="Marianne" w:hAnsi="Marianne" w:cs="Arial"/>
                <w:b/>
              </w:rPr>
              <w:t xml:space="preserve"> la prestation</w:t>
            </w:r>
          </w:p>
        </w:tc>
      </w:tr>
      <w:tr w:rsidR="009B1CD0" w:rsidRPr="00D66470" w14:paraId="548BDD66" w14:textId="77777777">
        <w:trPr>
          <w:trHeight w:val="1021"/>
        </w:trPr>
        <w:tc>
          <w:tcPr>
            <w:tcW w:w="4503" w:type="dxa"/>
            <w:tcBorders>
              <w:top w:val="single" w:sz="4" w:space="0" w:color="000000"/>
              <w:left w:val="single" w:sz="4" w:space="0" w:color="000000"/>
            </w:tcBorders>
            <w:shd w:val="clear" w:color="auto" w:fill="CCFFFF"/>
          </w:tcPr>
          <w:p w14:paraId="52FEE982" w14:textId="77777777" w:rsidR="009B1CD0" w:rsidRPr="00D66470"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18510648" w14:textId="77777777" w:rsidR="009B1CD0" w:rsidRPr="00D66470"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776ABAC4" w14:textId="77777777" w:rsidR="009B1CD0" w:rsidRPr="00D66470" w:rsidRDefault="009B1CD0" w:rsidP="006F3DF9">
            <w:pPr>
              <w:tabs>
                <w:tab w:val="left" w:pos="851"/>
              </w:tabs>
              <w:snapToGrid w:val="0"/>
              <w:jc w:val="both"/>
              <w:rPr>
                <w:rFonts w:ascii="Marianne" w:hAnsi="Marianne" w:cs="Arial"/>
              </w:rPr>
            </w:pPr>
          </w:p>
        </w:tc>
      </w:tr>
      <w:tr w:rsidR="009B1CD0" w:rsidRPr="00D66470" w14:paraId="2BF49D15" w14:textId="77777777">
        <w:trPr>
          <w:trHeight w:val="1021"/>
        </w:trPr>
        <w:tc>
          <w:tcPr>
            <w:tcW w:w="4503" w:type="dxa"/>
            <w:tcBorders>
              <w:left w:val="single" w:sz="4" w:space="0" w:color="000000"/>
            </w:tcBorders>
            <w:shd w:val="clear" w:color="auto" w:fill="auto"/>
          </w:tcPr>
          <w:p w14:paraId="14B976FC" w14:textId="77777777" w:rsidR="009B1CD0" w:rsidRPr="00D66470"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2A166EBA" w14:textId="77777777" w:rsidR="009B1CD0" w:rsidRPr="00D66470"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39A28C7E" w14:textId="77777777" w:rsidR="009B1CD0" w:rsidRPr="00D66470" w:rsidRDefault="009B1CD0" w:rsidP="006F3DF9">
            <w:pPr>
              <w:tabs>
                <w:tab w:val="left" w:pos="851"/>
              </w:tabs>
              <w:snapToGrid w:val="0"/>
              <w:jc w:val="both"/>
              <w:rPr>
                <w:rFonts w:ascii="Marianne" w:hAnsi="Marianne" w:cs="Arial"/>
              </w:rPr>
            </w:pPr>
          </w:p>
        </w:tc>
      </w:tr>
      <w:tr w:rsidR="009B1CD0" w:rsidRPr="00D66470" w14:paraId="4A01AACF" w14:textId="77777777">
        <w:trPr>
          <w:trHeight w:val="1021"/>
        </w:trPr>
        <w:tc>
          <w:tcPr>
            <w:tcW w:w="4503" w:type="dxa"/>
            <w:tcBorders>
              <w:left w:val="single" w:sz="4" w:space="0" w:color="000000"/>
              <w:bottom w:val="single" w:sz="4" w:space="0" w:color="000000"/>
            </w:tcBorders>
            <w:shd w:val="clear" w:color="auto" w:fill="CCFFFF"/>
          </w:tcPr>
          <w:p w14:paraId="623B0A44" w14:textId="77777777" w:rsidR="009B1CD0" w:rsidRPr="00D66470"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0E05B22A" w14:textId="77777777" w:rsidR="009B1CD0" w:rsidRPr="00D66470"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0B90B879" w14:textId="77777777" w:rsidR="009B1CD0" w:rsidRPr="00D66470" w:rsidRDefault="009B1CD0" w:rsidP="006F3DF9">
            <w:pPr>
              <w:tabs>
                <w:tab w:val="left" w:pos="851"/>
              </w:tabs>
              <w:snapToGrid w:val="0"/>
              <w:jc w:val="both"/>
              <w:rPr>
                <w:rFonts w:ascii="Marianne" w:hAnsi="Marianne" w:cs="Arial"/>
              </w:rPr>
            </w:pPr>
          </w:p>
        </w:tc>
      </w:tr>
    </w:tbl>
    <w:p w14:paraId="3D02B186" w14:textId="77777777" w:rsidR="009B1CD0" w:rsidRPr="00D66470" w:rsidRDefault="009B1CD0" w:rsidP="006C4338">
      <w:pPr>
        <w:tabs>
          <w:tab w:val="left" w:pos="851"/>
          <w:tab w:val="left" w:pos="6237"/>
        </w:tabs>
        <w:rPr>
          <w:rFonts w:ascii="Marianne" w:hAnsi="Marianne"/>
        </w:rPr>
      </w:pPr>
    </w:p>
    <w:p w14:paraId="2B6131DB" w14:textId="77777777" w:rsidR="009B1CD0" w:rsidRPr="00D66470" w:rsidRDefault="009B1CD0" w:rsidP="006F3DF9">
      <w:pPr>
        <w:pStyle w:val="fcase1ertab"/>
        <w:tabs>
          <w:tab w:val="left" w:pos="851"/>
        </w:tabs>
        <w:ind w:left="0" w:firstLine="0"/>
        <w:rPr>
          <w:rFonts w:ascii="Marianne" w:hAnsi="Marianne" w:cs="Arial"/>
          <w:i/>
          <w:sz w:val="18"/>
          <w:szCs w:val="18"/>
        </w:rPr>
      </w:pPr>
      <w:r w:rsidRPr="00D66470">
        <w:rPr>
          <w:rFonts w:ascii="Marianne" w:hAnsi="Marianne" w:cs="Arial"/>
          <w:b/>
          <w:sz w:val="22"/>
          <w:szCs w:val="22"/>
        </w:rPr>
        <w:t>B3 - Compte (s) à créditer :</w:t>
      </w:r>
    </w:p>
    <w:p w14:paraId="4AC25FAC" w14:textId="77777777" w:rsidR="009B1CD0" w:rsidRPr="00D66470" w:rsidRDefault="009B1CD0" w:rsidP="005846FB">
      <w:pPr>
        <w:pStyle w:val="fcase1ertab"/>
        <w:tabs>
          <w:tab w:val="left" w:pos="851"/>
        </w:tabs>
        <w:spacing w:before="120"/>
        <w:ind w:left="0" w:firstLine="0"/>
        <w:rPr>
          <w:rFonts w:ascii="Marianne" w:hAnsi="Marianne" w:cs="Arial"/>
          <w:b/>
        </w:rPr>
      </w:pPr>
      <w:r w:rsidRPr="00D66470">
        <w:rPr>
          <w:rFonts w:ascii="Marianne" w:hAnsi="Marianne" w:cs="Arial"/>
          <w:i/>
          <w:sz w:val="18"/>
          <w:szCs w:val="18"/>
        </w:rPr>
        <w:t xml:space="preserve">(Joindre </w:t>
      </w:r>
      <w:r w:rsidR="007E5367" w:rsidRPr="00D66470">
        <w:rPr>
          <w:rFonts w:ascii="Marianne" w:hAnsi="Marianne" w:cs="Arial"/>
          <w:i/>
          <w:sz w:val="18"/>
          <w:szCs w:val="18"/>
        </w:rPr>
        <w:t>IBAN et BIC</w:t>
      </w:r>
      <w:r w:rsidRPr="00D66470">
        <w:rPr>
          <w:rFonts w:ascii="Marianne" w:hAnsi="Marianne" w:cs="Arial"/>
          <w:i/>
          <w:sz w:val="18"/>
          <w:szCs w:val="18"/>
        </w:rPr>
        <w:t>.)</w:t>
      </w:r>
    </w:p>
    <w:p w14:paraId="1DDD1D68" w14:textId="77777777" w:rsidR="009B1CD0" w:rsidRPr="00D66470" w:rsidRDefault="009B1CD0" w:rsidP="005846FB">
      <w:pPr>
        <w:pStyle w:val="fcasegauche"/>
        <w:tabs>
          <w:tab w:val="left" w:pos="426"/>
          <w:tab w:val="left" w:pos="851"/>
        </w:tabs>
        <w:spacing w:after="0"/>
        <w:ind w:left="0" w:firstLine="0"/>
        <w:jc w:val="left"/>
        <w:rPr>
          <w:rFonts w:ascii="Marianne" w:hAnsi="Marianne" w:cs="Arial"/>
          <w:b/>
        </w:rPr>
      </w:pPr>
    </w:p>
    <w:tbl>
      <w:tblPr>
        <w:tblW w:w="10422" w:type="dxa"/>
        <w:tblInd w:w="80" w:type="dxa"/>
        <w:tblLayout w:type="fixed"/>
        <w:tblCellMar>
          <w:left w:w="80" w:type="dxa"/>
          <w:right w:w="80" w:type="dxa"/>
        </w:tblCellMar>
        <w:tblLook w:val="04A0" w:firstRow="1" w:lastRow="0" w:firstColumn="1" w:lastColumn="0" w:noHBand="0" w:noVBand="1"/>
      </w:tblPr>
      <w:tblGrid>
        <w:gridCol w:w="3065"/>
        <w:gridCol w:w="2146"/>
        <w:gridCol w:w="3984"/>
        <w:gridCol w:w="1227"/>
      </w:tblGrid>
      <w:tr w:rsidR="007E5367" w:rsidRPr="00D66470" w14:paraId="2BF40434" w14:textId="77777777" w:rsidTr="00D66470">
        <w:trPr>
          <w:cantSplit/>
          <w:trHeight w:val="387"/>
        </w:trPr>
        <w:tc>
          <w:tcPr>
            <w:tcW w:w="5211" w:type="dxa"/>
            <w:gridSpan w:val="2"/>
            <w:tcBorders>
              <w:top w:val="single" w:sz="6" w:space="0" w:color="auto"/>
              <w:left w:val="single" w:sz="6" w:space="0" w:color="auto"/>
              <w:bottom w:val="single" w:sz="6" w:space="0" w:color="auto"/>
              <w:right w:val="single" w:sz="6" w:space="0" w:color="auto"/>
            </w:tcBorders>
            <w:vAlign w:val="center"/>
            <w:hideMark/>
          </w:tcPr>
          <w:p w14:paraId="46BDE30A" w14:textId="77777777" w:rsidR="007E5367" w:rsidRPr="00D66470" w:rsidRDefault="007E5367" w:rsidP="00CF0D04">
            <w:pPr>
              <w:keepNext/>
              <w:spacing w:line="360" w:lineRule="auto"/>
              <w:rPr>
                <w:rFonts w:ascii="Marianne" w:hAnsi="Marianne" w:cs="Arial"/>
              </w:rPr>
            </w:pPr>
            <w:r w:rsidRPr="00D66470">
              <w:rPr>
                <w:rFonts w:ascii="Marianne" w:hAnsi="Marianne" w:cs="Arial"/>
              </w:rPr>
              <w:t>Du compte ouvert au nom de :</w:t>
            </w:r>
          </w:p>
        </w:tc>
        <w:tc>
          <w:tcPr>
            <w:tcW w:w="5210" w:type="dxa"/>
            <w:gridSpan w:val="2"/>
            <w:tcBorders>
              <w:top w:val="single" w:sz="6" w:space="0" w:color="auto"/>
              <w:left w:val="single" w:sz="6" w:space="0" w:color="auto"/>
              <w:bottom w:val="single" w:sz="6" w:space="0" w:color="auto"/>
              <w:right w:val="single" w:sz="6" w:space="0" w:color="auto"/>
            </w:tcBorders>
            <w:vAlign w:val="center"/>
          </w:tcPr>
          <w:p w14:paraId="7DBBE2AD" w14:textId="77777777" w:rsidR="007E5367" w:rsidRPr="00D66470" w:rsidRDefault="007E5367" w:rsidP="00CF0D04">
            <w:pPr>
              <w:keepNext/>
              <w:spacing w:line="360" w:lineRule="auto"/>
              <w:rPr>
                <w:rFonts w:ascii="Marianne" w:hAnsi="Marianne" w:cs="Arial"/>
              </w:rPr>
            </w:pPr>
          </w:p>
        </w:tc>
      </w:tr>
      <w:tr w:rsidR="007E5367" w:rsidRPr="00D66470" w14:paraId="341D090A" w14:textId="77777777" w:rsidTr="00D66470">
        <w:trPr>
          <w:cantSplit/>
          <w:trHeight w:val="775"/>
        </w:trPr>
        <w:tc>
          <w:tcPr>
            <w:tcW w:w="5211" w:type="dxa"/>
            <w:gridSpan w:val="2"/>
            <w:tcBorders>
              <w:top w:val="single" w:sz="6" w:space="0" w:color="auto"/>
              <w:left w:val="single" w:sz="6" w:space="0" w:color="auto"/>
              <w:bottom w:val="single" w:sz="6" w:space="0" w:color="auto"/>
              <w:right w:val="single" w:sz="6" w:space="0" w:color="auto"/>
            </w:tcBorders>
            <w:vAlign w:val="center"/>
            <w:hideMark/>
          </w:tcPr>
          <w:p w14:paraId="4B521462" w14:textId="77777777" w:rsidR="007E5367" w:rsidRPr="00D66470" w:rsidRDefault="007E5367" w:rsidP="00CF0D04">
            <w:pPr>
              <w:keepNext/>
              <w:spacing w:line="360" w:lineRule="auto"/>
              <w:rPr>
                <w:rFonts w:ascii="Marianne" w:hAnsi="Marianne" w:cs="Arial"/>
              </w:rPr>
            </w:pPr>
            <w:proofErr w:type="gramStart"/>
            <w:r w:rsidRPr="00D66470">
              <w:rPr>
                <w:rFonts w:ascii="Marianne" w:hAnsi="Marianne" w:cs="Arial"/>
              </w:rPr>
              <w:t>à</w:t>
            </w:r>
            <w:proofErr w:type="gramEnd"/>
            <w:r w:rsidRPr="00D66470">
              <w:rPr>
                <w:rFonts w:ascii="Marianne" w:hAnsi="Marianne" w:cs="Arial"/>
              </w:rPr>
              <w:t xml:space="preserve"> (établissement de crédit, agence ou centre, adresse):</w:t>
            </w:r>
          </w:p>
        </w:tc>
        <w:tc>
          <w:tcPr>
            <w:tcW w:w="5210" w:type="dxa"/>
            <w:gridSpan w:val="2"/>
            <w:tcBorders>
              <w:top w:val="single" w:sz="6" w:space="0" w:color="auto"/>
              <w:left w:val="single" w:sz="6" w:space="0" w:color="auto"/>
              <w:bottom w:val="single" w:sz="6" w:space="0" w:color="auto"/>
              <w:right w:val="single" w:sz="6" w:space="0" w:color="auto"/>
            </w:tcBorders>
            <w:vAlign w:val="center"/>
          </w:tcPr>
          <w:p w14:paraId="26E4D71C" w14:textId="77777777" w:rsidR="007E5367" w:rsidRPr="00D66470" w:rsidRDefault="007E5367" w:rsidP="00CF0D04">
            <w:pPr>
              <w:keepNext/>
              <w:spacing w:line="360" w:lineRule="auto"/>
              <w:rPr>
                <w:rFonts w:ascii="Marianne" w:hAnsi="Marianne" w:cs="Arial"/>
              </w:rPr>
            </w:pPr>
          </w:p>
        </w:tc>
      </w:tr>
      <w:tr w:rsidR="007E5367" w:rsidRPr="00D66470" w14:paraId="2C40BC35" w14:textId="77777777" w:rsidTr="00D66470">
        <w:trPr>
          <w:cantSplit/>
          <w:trHeight w:val="398"/>
        </w:trPr>
        <w:tc>
          <w:tcPr>
            <w:tcW w:w="3065" w:type="dxa"/>
            <w:tcBorders>
              <w:top w:val="single" w:sz="6" w:space="0" w:color="auto"/>
              <w:left w:val="single" w:sz="6" w:space="0" w:color="auto"/>
              <w:bottom w:val="single" w:sz="6" w:space="0" w:color="auto"/>
              <w:right w:val="single" w:sz="6" w:space="0" w:color="auto"/>
            </w:tcBorders>
            <w:vAlign w:val="center"/>
            <w:hideMark/>
          </w:tcPr>
          <w:p w14:paraId="58F0A37E" w14:textId="77777777" w:rsidR="007E5367" w:rsidRPr="00D66470" w:rsidRDefault="007E5367" w:rsidP="00CF0D04">
            <w:pPr>
              <w:keepNext/>
              <w:spacing w:line="360" w:lineRule="auto"/>
              <w:jc w:val="center"/>
              <w:rPr>
                <w:rFonts w:ascii="Marianne" w:hAnsi="Marianne" w:cs="Arial"/>
                <w:position w:val="6"/>
              </w:rPr>
            </w:pPr>
            <w:proofErr w:type="gramStart"/>
            <w:r w:rsidRPr="00D66470">
              <w:rPr>
                <w:rFonts w:ascii="Marianne" w:hAnsi="Marianne" w:cs="Arial"/>
                <w:position w:val="6"/>
              </w:rPr>
              <w:t>code</w:t>
            </w:r>
            <w:proofErr w:type="gramEnd"/>
            <w:r w:rsidRPr="00D66470">
              <w:rPr>
                <w:rFonts w:ascii="Marianne" w:hAnsi="Marianne" w:cs="Arial"/>
                <w:position w:val="6"/>
              </w:rPr>
              <w:t xml:space="preserve"> banque</w:t>
            </w:r>
          </w:p>
        </w:tc>
        <w:tc>
          <w:tcPr>
            <w:tcW w:w="2146" w:type="dxa"/>
            <w:tcBorders>
              <w:top w:val="single" w:sz="6" w:space="0" w:color="auto"/>
              <w:left w:val="single" w:sz="6" w:space="0" w:color="auto"/>
              <w:bottom w:val="single" w:sz="6" w:space="0" w:color="auto"/>
              <w:right w:val="single" w:sz="6" w:space="0" w:color="auto"/>
            </w:tcBorders>
            <w:vAlign w:val="center"/>
            <w:hideMark/>
          </w:tcPr>
          <w:p w14:paraId="22BCF0F7" w14:textId="77777777" w:rsidR="007E5367" w:rsidRPr="00D66470" w:rsidRDefault="007E5367" w:rsidP="00CF0D04">
            <w:pPr>
              <w:keepNext/>
              <w:spacing w:line="360" w:lineRule="auto"/>
              <w:jc w:val="center"/>
              <w:rPr>
                <w:rFonts w:ascii="Marianne" w:hAnsi="Marianne" w:cs="Arial"/>
                <w:position w:val="6"/>
              </w:rPr>
            </w:pPr>
            <w:proofErr w:type="gramStart"/>
            <w:r w:rsidRPr="00D66470">
              <w:rPr>
                <w:rFonts w:ascii="Marianne" w:hAnsi="Marianne" w:cs="Arial"/>
                <w:position w:val="6"/>
              </w:rPr>
              <w:t>code</w:t>
            </w:r>
            <w:proofErr w:type="gramEnd"/>
            <w:r w:rsidRPr="00D66470">
              <w:rPr>
                <w:rFonts w:ascii="Marianne" w:hAnsi="Marianne" w:cs="Arial"/>
                <w:position w:val="6"/>
              </w:rPr>
              <w:t xml:space="preserve"> guichet</w:t>
            </w:r>
          </w:p>
        </w:tc>
        <w:tc>
          <w:tcPr>
            <w:tcW w:w="3984" w:type="dxa"/>
            <w:tcBorders>
              <w:top w:val="single" w:sz="6" w:space="0" w:color="auto"/>
              <w:left w:val="single" w:sz="6" w:space="0" w:color="auto"/>
              <w:bottom w:val="single" w:sz="6" w:space="0" w:color="auto"/>
              <w:right w:val="single" w:sz="6" w:space="0" w:color="auto"/>
            </w:tcBorders>
            <w:vAlign w:val="center"/>
            <w:hideMark/>
          </w:tcPr>
          <w:p w14:paraId="4575058D" w14:textId="77777777" w:rsidR="007E5367" w:rsidRPr="00D66470" w:rsidRDefault="007E5367" w:rsidP="00CF0D04">
            <w:pPr>
              <w:keepNext/>
              <w:spacing w:line="360" w:lineRule="auto"/>
              <w:jc w:val="center"/>
              <w:rPr>
                <w:rFonts w:ascii="Marianne" w:hAnsi="Marianne" w:cs="Arial"/>
                <w:position w:val="6"/>
              </w:rPr>
            </w:pPr>
            <w:proofErr w:type="gramStart"/>
            <w:r w:rsidRPr="00D66470">
              <w:rPr>
                <w:rFonts w:ascii="Marianne" w:hAnsi="Marianne" w:cs="Arial"/>
                <w:position w:val="6"/>
              </w:rPr>
              <w:t>n</w:t>
            </w:r>
            <w:proofErr w:type="gramEnd"/>
            <w:r w:rsidRPr="00D66470">
              <w:rPr>
                <w:rFonts w:ascii="Marianne" w:hAnsi="Marianne" w:cs="Arial"/>
                <w:position w:val="6"/>
              </w:rPr>
              <w:t>° de compte</w:t>
            </w:r>
          </w:p>
        </w:tc>
        <w:tc>
          <w:tcPr>
            <w:tcW w:w="1226" w:type="dxa"/>
            <w:tcBorders>
              <w:top w:val="single" w:sz="6" w:space="0" w:color="auto"/>
              <w:left w:val="single" w:sz="6" w:space="0" w:color="auto"/>
              <w:bottom w:val="single" w:sz="6" w:space="0" w:color="auto"/>
              <w:right w:val="single" w:sz="6" w:space="0" w:color="auto"/>
            </w:tcBorders>
            <w:vAlign w:val="center"/>
            <w:hideMark/>
          </w:tcPr>
          <w:p w14:paraId="3562D98D" w14:textId="77777777" w:rsidR="007E5367" w:rsidRPr="00D66470" w:rsidRDefault="007E5367" w:rsidP="00CF0D04">
            <w:pPr>
              <w:keepNext/>
              <w:spacing w:line="360" w:lineRule="auto"/>
              <w:jc w:val="center"/>
              <w:rPr>
                <w:rFonts w:ascii="Marianne" w:hAnsi="Marianne" w:cs="Arial"/>
                <w:position w:val="6"/>
              </w:rPr>
            </w:pPr>
            <w:proofErr w:type="gramStart"/>
            <w:r w:rsidRPr="00D66470">
              <w:rPr>
                <w:rFonts w:ascii="Marianne" w:hAnsi="Marianne" w:cs="Arial"/>
                <w:position w:val="6"/>
              </w:rPr>
              <w:t>clé</w:t>
            </w:r>
            <w:proofErr w:type="gramEnd"/>
            <w:r w:rsidRPr="00D66470">
              <w:rPr>
                <w:rFonts w:ascii="Marianne" w:hAnsi="Marianne" w:cs="Arial"/>
                <w:position w:val="6"/>
              </w:rPr>
              <w:t xml:space="preserve"> RIB</w:t>
            </w:r>
          </w:p>
        </w:tc>
      </w:tr>
      <w:tr w:rsidR="007E5367" w:rsidRPr="00D66470" w14:paraId="772D119B" w14:textId="77777777" w:rsidTr="00D66470">
        <w:trPr>
          <w:cantSplit/>
          <w:trHeight w:val="398"/>
        </w:trPr>
        <w:tc>
          <w:tcPr>
            <w:tcW w:w="3065" w:type="dxa"/>
            <w:tcBorders>
              <w:top w:val="single" w:sz="6" w:space="0" w:color="auto"/>
              <w:left w:val="single" w:sz="6" w:space="0" w:color="auto"/>
              <w:bottom w:val="single" w:sz="6" w:space="0" w:color="auto"/>
              <w:right w:val="single" w:sz="6" w:space="0" w:color="auto"/>
            </w:tcBorders>
            <w:vAlign w:val="center"/>
          </w:tcPr>
          <w:p w14:paraId="4A8109C1" w14:textId="77777777" w:rsidR="007E5367" w:rsidRPr="00D66470" w:rsidRDefault="007E5367" w:rsidP="00CF0D04">
            <w:pPr>
              <w:keepNext/>
              <w:spacing w:line="360" w:lineRule="auto"/>
              <w:rPr>
                <w:rFonts w:ascii="Marianne" w:hAnsi="Marianne" w:cs="Arial"/>
                <w:position w:val="6"/>
              </w:rPr>
            </w:pPr>
          </w:p>
        </w:tc>
        <w:tc>
          <w:tcPr>
            <w:tcW w:w="2146" w:type="dxa"/>
            <w:tcBorders>
              <w:top w:val="single" w:sz="6" w:space="0" w:color="auto"/>
              <w:left w:val="single" w:sz="6" w:space="0" w:color="auto"/>
              <w:bottom w:val="single" w:sz="6" w:space="0" w:color="auto"/>
              <w:right w:val="single" w:sz="6" w:space="0" w:color="auto"/>
            </w:tcBorders>
            <w:vAlign w:val="center"/>
          </w:tcPr>
          <w:p w14:paraId="53601C69" w14:textId="77777777" w:rsidR="007E5367" w:rsidRPr="00D66470" w:rsidRDefault="007E5367" w:rsidP="00CF0D04">
            <w:pPr>
              <w:keepNext/>
              <w:spacing w:line="360" w:lineRule="auto"/>
              <w:rPr>
                <w:rFonts w:ascii="Marianne" w:hAnsi="Marianne" w:cs="Arial"/>
                <w:position w:val="6"/>
              </w:rPr>
            </w:pPr>
          </w:p>
        </w:tc>
        <w:tc>
          <w:tcPr>
            <w:tcW w:w="3984" w:type="dxa"/>
            <w:tcBorders>
              <w:top w:val="single" w:sz="6" w:space="0" w:color="auto"/>
              <w:left w:val="single" w:sz="6" w:space="0" w:color="auto"/>
              <w:bottom w:val="single" w:sz="6" w:space="0" w:color="auto"/>
              <w:right w:val="single" w:sz="6" w:space="0" w:color="auto"/>
            </w:tcBorders>
            <w:vAlign w:val="center"/>
          </w:tcPr>
          <w:p w14:paraId="292EC62E" w14:textId="77777777" w:rsidR="007E5367" w:rsidRPr="00D66470" w:rsidRDefault="007E5367" w:rsidP="00CF0D04">
            <w:pPr>
              <w:keepNext/>
              <w:spacing w:line="360" w:lineRule="auto"/>
              <w:rPr>
                <w:rFonts w:ascii="Marianne" w:hAnsi="Marianne" w:cs="Arial"/>
                <w:position w:val="6"/>
              </w:rPr>
            </w:pPr>
          </w:p>
        </w:tc>
        <w:tc>
          <w:tcPr>
            <w:tcW w:w="1226" w:type="dxa"/>
            <w:tcBorders>
              <w:top w:val="single" w:sz="6" w:space="0" w:color="auto"/>
              <w:left w:val="single" w:sz="6" w:space="0" w:color="auto"/>
              <w:bottom w:val="single" w:sz="6" w:space="0" w:color="auto"/>
              <w:right w:val="single" w:sz="6" w:space="0" w:color="auto"/>
            </w:tcBorders>
            <w:vAlign w:val="center"/>
          </w:tcPr>
          <w:p w14:paraId="0275AAFB" w14:textId="77777777" w:rsidR="007E5367" w:rsidRPr="00D66470" w:rsidRDefault="007E5367" w:rsidP="00CF0D04">
            <w:pPr>
              <w:keepNext/>
              <w:spacing w:line="360" w:lineRule="auto"/>
              <w:rPr>
                <w:rFonts w:ascii="Marianne" w:hAnsi="Marianne" w:cs="Arial"/>
                <w:position w:val="6"/>
              </w:rPr>
            </w:pPr>
          </w:p>
        </w:tc>
      </w:tr>
      <w:tr w:rsidR="007E5367" w:rsidRPr="00D66470" w14:paraId="603C452C" w14:textId="77777777" w:rsidTr="00D66470">
        <w:trPr>
          <w:cantSplit/>
          <w:trHeight w:val="408"/>
        </w:trPr>
        <w:tc>
          <w:tcPr>
            <w:tcW w:w="10422" w:type="dxa"/>
            <w:gridSpan w:val="4"/>
            <w:tcBorders>
              <w:top w:val="single" w:sz="6" w:space="0" w:color="auto"/>
              <w:left w:val="single" w:sz="6" w:space="0" w:color="auto"/>
              <w:bottom w:val="single" w:sz="6" w:space="0" w:color="auto"/>
              <w:right w:val="single" w:sz="6" w:space="0" w:color="auto"/>
            </w:tcBorders>
            <w:vAlign w:val="center"/>
            <w:hideMark/>
          </w:tcPr>
          <w:p w14:paraId="170970E2" w14:textId="77777777" w:rsidR="007E5367" w:rsidRPr="00D66470" w:rsidRDefault="007E5367" w:rsidP="00CF0D04">
            <w:pPr>
              <w:keepNext/>
              <w:spacing w:line="360" w:lineRule="auto"/>
              <w:rPr>
                <w:rFonts w:ascii="Marianne" w:hAnsi="Marianne" w:cs="Arial"/>
                <w:position w:val="6"/>
              </w:rPr>
            </w:pPr>
            <w:r w:rsidRPr="00D66470">
              <w:rPr>
                <w:rFonts w:ascii="Marianne" w:hAnsi="Marianne" w:cs="Arial"/>
                <w:position w:val="6"/>
              </w:rPr>
              <w:t xml:space="preserve">IBAN : </w:t>
            </w:r>
          </w:p>
        </w:tc>
      </w:tr>
      <w:tr w:rsidR="00D66470" w:rsidRPr="00D66470" w14:paraId="10912020" w14:textId="77777777" w:rsidTr="00D66470">
        <w:trPr>
          <w:cantSplit/>
          <w:trHeight w:val="408"/>
        </w:trPr>
        <w:tc>
          <w:tcPr>
            <w:tcW w:w="10422" w:type="dxa"/>
            <w:gridSpan w:val="4"/>
            <w:tcBorders>
              <w:top w:val="single" w:sz="6" w:space="0" w:color="auto"/>
              <w:left w:val="single" w:sz="6" w:space="0" w:color="auto"/>
              <w:bottom w:val="single" w:sz="6" w:space="0" w:color="auto"/>
              <w:right w:val="single" w:sz="6" w:space="0" w:color="auto"/>
            </w:tcBorders>
            <w:vAlign w:val="center"/>
          </w:tcPr>
          <w:p w14:paraId="009288A7" w14:textId="2F8C51F2" w:rsidR="00D66470" w:rsidRPr="00D66470" w:rsidRDefault="00D66470" w:rsidP="00CF0D04">
            <w:pPr>
              <w:keepNext/>
              <w:spacing w:line="360" w:lineRule="auto"/>
              <w:rPr>
                <w:rFonts w:ascii="Marianne" w:hAnsi="Marianne" w:cs="Arial"/>
                <w:position w:val="6"/>
              </w:rPr>
            </w:pPr>
            <w:r>
              <w:rPr>
                <w:rFonts w:ascii="Marianne" w:hAnsi="Marianne" w:cs="Arial"/>
                <w:position w:val="6"/>
              </w:rPr>
              <w:t>BIC</w:t>
            </w:r>
          </w:p>
        </w:tc>
      </w:tr>
    </w:tbl>
    <w:p w14:paraId="0336963C" w14:textId="77777777" w:rsidR="009B1CD0" w:rsidRPr="00D66470" w:rsidRDefault="009B1CD0" w:rsidP="0083205E">
      <w:pPr>
        <w:pStyle w:val="fcasegauche"/>
        <w:tabs>
          <w:tab w:val="left" w:pos="426"/>
          <w:tab w:val="left" w:pos="851"/>
        </w:tabs>
        <w:spacing w:after="0"/>
        <w:ind w:left="0" w:firstLine="0"/>
        <w:jc w:val="left"/>
        <w:rPr>
          <w:rFonts w:ascii="Marianne" w:hAnsi="Marianne" w:cs="Arial"/>
          <w:b/>
        </w:rPr>
      </w:pPr>
    </w:p>
    <w:p w14:paraId="602E28D4" w14:textId="77777777" w:rsidR="007E5367" w:rsidRPr="00D66470" w:rsidRDefault="007E5367" w:rsidP="007E5367">
      <w:pPr>
        <w:tabs>
          <w:tab w:val="left" w:pos="5040"/>
        </w:tabs>
        <w:rPr>
          <w:rFonts w:ascii="Marianne" w:hAnsi="Marianne" w:cs="Arial"/>
          <w:b/>
          <w:sz w:val="22"/>
          <w:szCs w:val="22"/>
        </w:rPr>
      </w:pPr>
      <w:r w:rsidRPr="00D66470">
        <w:rPr>
          <w:rFonts w:ascii="Marianne" w:hAnsi="Marianne" w:cs="Arial"/>
          <w:b/>
          <w:sz w:val="22"/>
          <w:szCs w:val="22"/>
        </w:rPr>
        <w:t>B4 - Avance </w:t>
      </w:r>
      <w:r w:rsidRPr="00D66470">
        <w:rPr>
          <w:rFonts w:ascii="Marianne" w:hAnsi="Marianne" w:cs="Arial"/>
          <w:i/>
          <w:sz w:val="22"/>
          <w:szCs w:val="22"/>
        </w:rPr>
        <w:t>(</w:t>
      </w:r>
      <w:hyperlink r:id="rId11" w:history="1">
        <w:r w:rsidR="000441F8" w:rsidRPr="00D66470">
          <w:rPr>
            <w:rStyle w:val="Lienhypertexte"/>
            <w:rFonts w:ascii="Marianne" w:hAnsi="Marianne" w:cs="Arial"/>
            <w:i/>
            <w:sz w:val="22"/>
            <w:szCs w:val="22"/>
          </w:rPr>
          <w:t>article R</w:t>
        </w:r>
        <w:r w:rsidRPr="00D66470">
          <w:rPr>
            <w:rStyle w:val="Lienhypertexte"/>
            <w:rFonts w:ascii="Marianne" w:hAnsi="Marianne" w:cs="Arial"/>
            <w:i/>
            <w:sz w:val="22"/>
            <w:szCs w:val="22"/>
          </w:rPr>
          <w:t>2191-3</w:t>
        </w:r>
      </w:hyperlink>
      <w:r w:rsidRPr="00D66470">
        <w:rPr>
          <w:rFonts w:ascii="Marianne" w:hAnsi="Marianne" w:cs="Arial"/>
          <w:i/>
          <w:sz w:val="22"/>
          <w:szCs w:val="22"/>
        </w:rPr>
        <w:t xml:space="preserve"> ou </w:t>
      </w:r>
      <w:hyperlink r:id="rId12" w:history="1">
        <w:r w:rsidRPr="00D66470">
          <w:rPr>
            <w:rStyle w:val="Lienhypertexte"/>
            <w:rFonts w:ascii="Marianne" w:hAnsi="Marianne" w:cs="Arial"/>
            <w:i/>
            <w:sz w:val="22"/>
            <w:szCs w:val="22"/>
          </w:rPr>
          <w:t>article R2391-1</w:t>
        </w:r>
      </w:hyperlink>
      <w:r w:rsidRPr="00D66470">
        <w:rPr>
          <w:rFonts w:ascii="Marianne" w:hAnsi="Marianne" w:cs="Arial"/>
          <w:i/>
          <w:sz w:val="22"/>
          <w:szCs w:val="22"/>
        </w:rPr>
        <w:t xml:space="preserve"> du code de la commande publique)</w:t>
      </w:r>
    </w:p>
    <w:p w14:paraId="65E12D39" w14:textId="77777777" w:rsidR="007E5367" w:rsidRPr="00D66470" w:rsidRDefault="007E5367" w:rsidP="00CD46CC">
      <w:pPr>
        <w:pStyle w:val="fcasegauche"/>
        <w:tabs>
          <w:tab w:val="left" w:pos="426"/>
          <w:tab w:val="left" w:pos="851"/>
        </w:tabs>
        <w:spacing w:after="0"/>
        <w:ind w:left="0" w:firstLine="0"/>
        <w:jc w:val="left"/>
        <w:rPr>
          <w:rFonts w:ascii="Marianne" w:hAnsi="Marianne"/>
        </w:rPr>
      </w:pPr>
    </w:p>
    <w:p w14:paraId="0A90DD3F" w14:textId="77777777" w:rsidR="009B1CD0" w:rsidRPr="00D66470" w:rsidRDefault="009B1CD0" w:rsidP="00CD46CC">
      <w:pPr>
        <w:pStyle w:val="fcasegauche"/>
        <w:tabs>
          <w:tab w:val="left" w:pos="426"/>
          <w:tab w:val="left" w:pos="851"/>
        </w:tabs>
        <w:spacing w:after="0"/>
        <w:ind w:left="0" w:firstLine="0"/>
        <w:jc w:val="left"/>
        <w:rPr>
          <w:rFonts w:ascii="Marianne" w:hAnsi="Marianne" w:cs="Arial"/>
          <w:i/>
          <w:sz w:val="18"/>
          <w:szCs w:val="18"/>
        </w:rPr>
      </w:pPr>
      <w:r w:rsidRPr="00D66470">
        <w:rPr>
          <w:rFonts w:ascii="Marianne" w:hAnsi="Marianne"/>
        </w:rPr>
        <w:t>Je renonce au bénéfice de l'avance :</w:t>
      </w:r>
      <w:r w:rsidRPr="00D66470">
        <w:rPr>
          <w:rFonts w:ascii="Marianne" w:hAnsi="Marianne"/>
        </w:rPr>
        <w:tab/>
      </w:r>
      <w:r w:rsidRPr="00D66470">
        <w:rPr>
          <w:rFonts w:ascii="Marianne" w:hAnsi="Marianne"/>
        </w:rPr>
        <w:tab/>
      </w:r>
      <w:r w:rsidRPr="00D66470">
        <w:rPr>
          <w:rFonts w:ascii="Marianne" w:hAnsi="Marianne"/>
        </w:rPr>
        <w:tab/>
      </w:r>
      <w:r w:rsidRPr="00D66470">
        <w:rPr>
          <w:rFonts w:ascii="Marianne" w:hAnsi="Marianne"/>
        </w:rPr>
        <w:tab/>
      </w:r>
      <w:r w:rsidRPr="00D66470">
        <w:rPr>
          <w:rFonts w:ascii="Marianne" w:hAnsi="Marianne"/>
        </w:rPr>
        <w:tab/>
      </w:r>
      <w:r w:rsidR="007D7A65" w:rsidRPr="00D66470">
        <w:rPr>
          <w:rFonts w:ascii="Marianne" w:hAnsi="Marianne"/>
        </w:rPr>
        <w:fldChar w:fldCharType="begin">
          <w:ffData>
            <w:name w:val=""/>
            <w:enabled/>
            <w:calcOnExit w:val="0"/>
            <w:checkBox>
              <w:size w:val="20"/>
              <w:default w:val="0"/>
            </w:checkBox>
          </w:ffData>
        </w:fldChar>
      </w:r>
      <w:r w:rsidR="007D7A65"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007D7A65" w:rsidRPr="00D66470">
        <w:rPr>
          <w:rFonts w:ascii="Marianne" w:hAnsi="Marianne"/>
        </w:rPr>
        <w:fldChar w:fldCharType="end"/>
      </w:r>
      <w:r w:rsidRPr="00D66470">
        <w:rPr>
          <w:rFonts w:ascii="Marianne" w:hAnsi="Marianne"/>
        </w:rPr>
        <w:tab/>
        <w:t>NON</w:t>
      </w:r>
      <w:r w:rsidRPr="00D66470">
        <w:rPr>
          <w:rFonts w:ascii="Marianne" w:hAnsi="Marianne"/>
        </w:rPr>
        <w:tab/>
      </w:r>
      <w:r w:rsidRPr="00D66470">
        <w:rPr>
          <w:rFonts w:ascii="Marianne" w:hAnsi="Marianne"/>
        </w:rPr>
        <w:tab/>
      </w:r>
      <w:r w:rsidRPr="00D66470">
        <w:rPr>
          <w:rFonts w:ascii="Marianne" w:hAnsi="Marianne"/>
        </w:rPr>
        <w:tab/>
      </w:r>
      <w:r w:rsidR="007D7A65" w:rsidRPr="00D66470">
        <w:rPr>
          <w:rFonts w:ascii="Marianne" w:hAnsi="Marianne"/>
        </w:rPr>
        <w:fldChar w:fldCharType="begin">
          <w:ffData>
            <w:name w:val=""/>
            <w:enabled/>
            <w:calcOnExit w:val="0"/>
            <w:checkBox>
              <w:size w:val="20"/>
              <w:default w:val="0"/>
            </w:checkBox>
          </w:ffData>
        </w:fldChar>
      </w:r>
      <w:r w:rsidR="007D7A65"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007D7A65" w:rsidRPr="00D66470">
        <w:rPr>
          <w:rFonts w:ascii="Marianne" w:hAnsi="Marianne"/>
        </w:rPr>
        <w:fldChar w:fldCharType="end"/>
      </w:r>
      <w:r w:rsidRPr="00D66470">
        <w:rPr>
          <w:rFonts w:ascii="Marianne" w:hAnsi="Marianne"/>
        </w:rPr>
        <w:tab/>
        <w:t>OUI</w:t>
      </w:r>
    </w:p>
    <w:p w14:paraId="72845ED3" w14:textId="77777777" w:rsidR="009B1CD0" w:rsidRPr="00D66470" w:rsidRDefault="009B1CD0" w:rsidP="009B45B9">
      <w:pPr>
        <w:tabs>
          <w:tab w:val="left" w:pos="851"/>
        </w:tabs>
        <w:rPr>
          <w:rFonts w:ascii="Marianne" w:hAnsi="Marianne" w:cs="Arial"/>
          <w:b/>
        </w:rPr>
      </w:pPr>
      <w:r w:rsidRPr="00D66470">
        <w:rPr>
          <w:rFonts w:ascii="Marianne" w:hAnsi="Marianne" w:cs="Arial"/>
          <w:i/>
          <w:sz w:val="18"/>
          <w:szCs w:val="18"/>
        </w:rPr>
        <w:t>(Cocher la case correspondante.)</w:t>
      </w:r>
    </w:p>
    <w:p w14:paraId="5B36B38B" w14:textId="77777777" w:rsidR="009B1CD0" w:rsidRPr="00D66470" w:rsidRDefault="009B1CD0" w:rsidP="009B45B9">
      <w:pPr>
        <w:tabs>
          <w:tab w:val="left" w:pos="426"/>
          <w:tab w:val="left" w:pos="851"/>
        </w:tabs>
        <w:jc w:val="both"/>
        <w:rPr>
          <w:rFonts w:ascii="Marianne" w:hAnsi="Marianne" w:cs="Arial"/>
          <w:b/>
        </w:rPr>
      </w:pPr>
    </w:p>
    <w:p w14:paraId="5C92D51A" w14:textId="77777777" w:rsidR="009B1CD0" w:rsidRPr="00D66470" w:rsidRDefault="009B1CD0" w:rsidP="009B45B9">
      <w:pPr>
        <w:tabs>
          <w:tab w:val="left" w:pos="426"/>
          <w:tab w:val="left" w:pos="851"/>
        </w:tabs>
        <w:jc w:val="both"/>
        <w:rPr>
          <w:rFonts w:ascii="Marianne" w:hAnsi="Marianne" w:cs="Arial"/>
          <w:b/>
        </w:rPr>
      </w:pPr>
    </w:p>
    <w:p w14:paraId="08063F15" w14:textId="77777777" w:rsidR="009B1CD0" w:rsidRPr="00D66470" w:rsidRDefault="009B1CD0" w:rsidP="009B45B9">
      <w:pPr>
        <w:pStyle w:val="Titre4"/>
        <w:tabs>
          <w:tab w:val="clear" w:pos="4111"/>
          <w:tab w:val="left" w:pos="426"/>
          <w:tab w:val="left" w:pos="851"/>
        </w:tabs>
        <w:rPr>
          <w:rFonts w:ascii="Marianne" w:hAnsi="Marianne"/>
        </w:rPr>
      </w:pPr>
      <w:r w:rsidRPr="00D66470">
        <w:rPr>
          <w:rFonts w:ascii="Marianne" w:hAnsi="Marianne"/>
          <w:sz w:val="22"/>
          <w:szCs w:val="22"/>
        </w:rPr>
        <w:t>B5 -</w:t>
      </w:r>
      <w:r w:rsidRPr="00D66470">
        <w:rPr>
          <w:rFonts w:ascii="Marianne" w:hAnsi="Marianne"/>
          <w:b w:val="0"/>
          <w:sz w:val="22"/>
          <w:szCs w:val="22"/>
        </w:rPr>
        <w:t xml:space="preserve"> </w:t>
      </w:r>
      <w:r w:rsidRPr="00D66470">
        <w:rPr>
          <w:rFonts w:ascii="Marianne" w:hAnsi="Marianne"/>
          <w:sz w:val="22"/>
          <w:szCs w:val="22"/>
        </w:rPr>
        <w:t>Durée d’exécution du marché</w:t>
      </w:r>
      <w:r w:rsidR="00E516B9" w:rsidRPr="00D66470">
        <w:rPr>
          <w:rFonts w:ascii="Marianne" w:hAnsi="Marianne"/>
          <w:sz w:val="22"/>
          <w:szCs w:val="22"/>
        </w:rPr>
        <w:t xml:space="preserve"> </w:t>
      </w:r>
      <w:r w:rsidRPr="00D66470">
        <w:rPr>
          <w:rFonts w:ascii="Marianne" w:hAnsi="Marianne"/>
          <w:sz w:val="22"/>
          <w:szCs w:val="22"/>
        </w:rPr>
        <w:t>:</w:t>
      </w:r>
    </w:p>
    <w:p w14:paraId="72AECD09" w14:textId="77777777" w:rsidR="009B1CD0" w:rsidRPr="00D66470" w:rsidRDefault="009B1CD0" w:rsidP="009B45B9">
      <w:pPr>
        <w:tabs>
          <w:tab w:val="left" w:pos="576"/>
          <w:tab w:val="left" w:pos="851"/>
        </w:tabs>
        <w:jc w:val="both"/>
        <w:rPr>
          <w:rFonts w:ascii="Marianne" w:hAnsi="Marianne" w:cs="Arial"/>
        </w:rPr>
      </w:pPr>
    </w:p>
    <w:p w14:paraId="36FCCC41" w14:textId="0697C11E" w:rsidR="009B1CD0" w:rsidRPr="00D66470" w:rsidRDefault="009B1CD0" w:rsidP="009B45B9">
      <w:pPr>
        <w:tabs>
          <w:tab w:val="left" w:pos="576"/>
          <w:tab w:val="left" w:pos="851"/>
        </w:tabs>
        <w:jc w:val="both"/>
        <w:rPr>
          <w:rFonts w:ascii="Marianne" w:hAnsi="Marianne" w:cs="Arial"/>
          <w:i/>
          <w:sz w:val="18"/>
          <w:szCs w:val="18"/>
        </w:rPr>
      </w:pPr>
      <w:r w:rsidRPr="00D66470">
        <w:rPr>
          <w:rFonts w:ascii="Marianne" w:hAnsi="Marianne" w:cs="Arial"/>
        </w:rPr>
        <w:t>La durée d’exécution du marché est de</w:t>
      </w:r>
      <w:r w:rsidR="005B075C" w:rsidRPr="00D66470">
        <w:rPr>
          <w:rFonts w:ascii="Marianne" w:hAnsi="Marianne" w:cs="Arial"/>
        </w:rPr>
        <w:t xml:space="preserve"> </w:t>
      </w:r>
      <w:r w:rsidR="008E09FC">
        <w:rPr>
          <w:rFonts w:ascii="Marianne" w:hAnsi="Marianne" w:cs="Arial"/>
          <w:b/>
        </w:rPr>
        <w:t>24</w:t>
      </w:r>
      <w:r w:rsidR="00066D07" w:rsidRPr="00D66470">
        <w:rPr>
          <w:rFonts w:ascii="Marianne" w:hAnsi="Marianne" w:cs="Arial"/>
          <w:b/>
        </w:rPr>
        <w:t xml:space="preserve"> </w:t>
      </w:r>
      <w:r w:rsidRPr="00D66470">
        <w:rPr>
          <w:rFonts w:ascii="Marianne" w:hAnsi="Marianne" w:cs="Arial"/>
          <w:b/>
        </w:rPr>
        <w:t>mois</w:t>
      </w:r>
      <w:r w:rsidRPr="00D66470">
        <w:rPr>
          <w:rFonts w:ascii="Marianne" w:hAnsi="Marianne" w:cs="Arial"/>
        </w:rPr>
        <w:t xml:space="preserve"> à compter de :</w:t>
      </w:r>
    </w:p>
    <w:p w14:paraId="1B34A85E" w14:textId="71AA47AF" w:rsidR="009B1CD0" w:rsidRPr="008E09FC" w:rsidRDefault="00844DAA" w:rsidP="009B45B9">
      <w:pPr>
        <w:tabs>
          <w:tab w:val="left" w:pos="851"/>
        </w:tabs>
        <w:spacing w:before="120"/>
        <w:ind w:left="567"/>
        <w:jc w:val="both"/>
        <w:rPr>
          <w:rFonts w:ascii="Marianne" w:hAnsi="Marianne"/>
          <w:b/>
          <w:bCs/>
        </w:rPr>
      </w:pPr>
      <w:r w:rsidRPr="00D66470">
        <w:rPr>
          <w:rFonts w:ascii="Marianne" w:hAnsi="Marianne"/>
        </w:rPr>
        <w:tab/>
      </w:r>
      <w:r w:rsidR="008E09FC" w:rsidRPr="008E09FC">
        <w:rPr>
          <w:rFonts w:ascii="Marianne" w:hAnsi="Marianne"/>
          <w:b/>
          <w:bCs/>
        </w:rPr>
        <w:fldChar w:fldCharType="begin">
          <w:ffData>
            <w:name w:val=""/>
            <w:enabled/>
            <w:calcOnExit w:val="0"/>
            <w:checkBox>
              <w:size w:val="20"/>
              <w:default w:val="1"/>
            </w:checkBox>
          </w:ffData>
        </w:fldChar>
      </w:r>
      <w:r w:rsidR="008E09FC" w:rsidRPr="008E09FC">
        <w:rPr>
          <w:rFonts w:ascii="Marianne" w:hAnsi="Marianne"/>
          <w:b/>
          <w:bCs/>
        </w:rPr>
        <w:instrText xml:space="preserve"> FORMCHECKBOX </w:instrText>
      </w:r>
      <w:r w:rsidR="001C5B4D">
        <w:rPr>
          <w:rFonts w:ascii="Marianne" w:hAnsi="Marianne"/>
          <w:b/>
          <w:bCs/>
        </w:rPr>
      </w:r>
      <w:r w:rsidR="001C5B4D">
        <w:rPr>
          <w:rFonts w:ascii="Marianne" w:hAnsi="Marianne"/>
          <w:b/>
          <w:bCs/>
        </w:rPr>
        <w:fldChar w:fldCharType="separate"/>
      </w:r>
      <w:r w:rsidR="008E09FC" w:rsidRPr="008E09FC">
        <w:rPr>
          <w:rFonts w:ascii="Marianne" w:hAnsi="Marianne"/>
          <w:b/>
          <w:bCs/>
        </w:rPr>
        <w:fldChar w:fldCharType="end"/>
      </w:r>
      <w:r w:rsidR="009B1CD0" w:rsidRPr="008E09FC">
        <w:rPr>
          <w:rFonts w:ascii="Marianne" w:hAnsi="Marianne" w:cs="Arial"/>
          <w:b/>
          <w:bCs/>
        </w:rPr>
        <w:tab/>
      </w:r>
      <w:r w:rsidR="008E09FC">
        <w:rPr>
          <w:rFonts w:ascii="Marianne" w:hAnsi="Marianne" w:cs="Arial"/>
          <w:b/>
          <w:bCs/>
        </w:rPr>
        <w:t xml:space="preserve"> </w:t>
      </w:r>
      <w:proofErr w:type="gramStart"/>
      <w:r w:rsidR="007E5367" w:rsidRPr="008E09FC">
        <w:rPr>
          <w:rFonts w:ascii="Marianne" w:hAnsi="Marianne" w:cs="Arial"/>
          <w:b/>
          <w:bCs/>
        </w:rPr>
        <w:t>de</w:t>
      </w:r>
      <w:proofErr w:type="gramEnd"/>
      <w:r w:rsidR="007E5367" w:rsidRPr="008E09FC">
        <w:rPr>
          <w:rFonts w:ascii="Marianne" w:hAnsi="Marianne" w:cs="Arial"/>
          <w:b/>
          <w:bCs/>
        </w:rPr>
        <w:t xml:space="preserve"> la </w:t>
      </w:r>
      <w:r w:rsidR="009B1CD0" w:rsidRPr="008E09FC">
        <w:rPr>
          <w:rFonts w:ascii="Marianne" w:hAnsi="Marianne" w:cs="Arial"/>
          <w:b/>
          <w:bCs/>
        </w:rPr>
        <w:t>date de notification du marché</w:t>
      </w:r>
      <w:r w:rsidR="00F76D1F" w:rsidRPr="008E09FC">
        <w:rPr>
          <w:rFonts w:ascii="Marianne" w:hAnsi="Marianne" w:cs="Arial"/>
          <w:b/>
          <w:bCs/>
        </w:rPr>
        <w:t>,</w:t>
      </w:r>
      <w:r w:rsidR="007E5367" w:rsidRPr="008E09FC">
        <w:rPr>
          <w:rFonts w:ascii="Marianne" w:hAnsi="Marianne" w:cs="Arial"/>
          <w:b/>
          <w:bCs/>
        </w:rPr>
        <w:t xml:space="preserve"> </w:t>
      </w:r>
    </w:p>
    <w:p w14:paraId="4E2BCDF4" w14:textId="2C8D09B9" w:rsidR="009B1CD0" w:rsidRPr="00D66470" w:rsidRDefault="00844DAA" w:rsidP="009B45B9">
      <w:pPr>
        <w:tabs>
          <w:tab w:val="left" w:pos="851"/>
        </w:tabs>
        <w:spacing w:before="120"/>
        <w:ind w:left="567"/>
        <w:jc w:val="both"/>
        <w:rPr>
          <w:rFonts w:ascii="Marianne" w:hAnsi="Marianne"/>
        </w:rPr>
      </w:pPr>
      <w:r w:rsidRPr="00D66470">
        <w:rPr>
          <w:rFonts w:ascii="Marianne" w:hAnsi="Marianne"/>
        </w:rPr>
        <w:tab/>
      </w:r>
      <w:r w:rsidR="007D7A65" w:rsidRPr="00D66470">
        <w:rPr>
          <w:rFonts w:ascii="Marianne" w:hAnsi="Marianne"/>
        </w:rPr>
        <w:fldChar w:fldCharType="begin">
          <w:ffData>
            <w:name w:val=""/>
            <w:enabled/>
            <w:calcOnExit w:val="0"/>
            <w:checkBox>
              <w:size w:val="20"/>
              <w:default w:val="0"/>
            </w:checkBox>
          </w:ffData>
        </w:fldChar>
      </w:r>
      <w:r w:rsidR="007D7A65"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007D7A65" w:rsidRPr="00D66470">
        <w:rPr>
          <w:rFonts w:ascii="Marianne" w:hAnsi="Marianne"/>
        </w:rPr>
        <w:fldChar w:fldCharType="end"/>
      </w:r>
      <w:r w:rsidR="009B1CD0" w:rsidRPr="00D66470">
        <w:rPr>
          <w:rFonts w:ascii="Marianne" w:hAnsi="Marianne" w:cs="Arial"/>
        </w:rPr>
        <w:tab/>
      </w:r>
      <w:r w:rsidR="008E09FC">
        <w:rPr>
          <w:rFonts w:ascii="Marianne" w:hAnsi="Marianne" w:cs="Arial"/>
        </w:rPr>
        <w:t xml:space="preserve"> </w:t>
      </w:r>
      <w:proofErr w:type="gramStart"/>
      <w:r w:rsidR="009B1CD0" w:rsidRPr="00D66470">
        <w:rPr>
          <w:rFonts w:ascii="Marianne" w:hAnsi="Marianne" w:cs="Arial"/>
        </w:rPr>
        <w:t>la</w:t>
      </w:r>
      <w:proofErr w:type="gramEnd"/>
      <w:r w:rsidR="009B1CD0" w:rsidRPr="00D66470">
        <w:rPr>
          <w:rFonts w:ascii="Marianne" w:hAnsi="Marianne" w:cs="Arial"/>
        </w:rPr>
        <w:t xml:space="preserve"> date de notification de l’ordre de service ;</w:t>
      </w:r>
    </w:p>
    <w:p w14:paraId="0188DF23" w14:textId="39BACF81" w:rsidR="009B1CD0" w:rsidRPr="00D66470" w:rsidRDefault="00844DAA" w:rsidP="009B45B9">
      <w:pPr>
        <w:tabs>
          <w:tab w:val="left" w:pos="851"/>
        </w:tabs>
        <w:spacing w:before="120"/>
        <w:ind w:left="1134" w:hanging="567"/>
        <w:jc w:val="both"/>
        <w:rPr>
          <w:rFonts w:ascii="Marianne" w:hAnsi="Marianne" w:cs="Arial"/>
          <w:b/>
        </w:rPr>
      </w:pPr>
      <w:r w:rsidRPr="00D66470">
        <w:rPr>
          <w:rFonts w:ascii="Marianne" w:hAnsi="Marianne"/>
          <w:b/>
        </w:rPr>
        <w:tab/>
      </w:r>
      <w:r w:rsidR="008E09FC">
        <w:rPr>
          <w:rFonts w:ascii="Marianne" w:hAnsi="Marianne"/>
          <w:b/>
        </w:rPr>
        <w:fldChar w:fldCharType="begin">
          <w:ffData>
            <w:name w:val=""/>
            <w:enabled/>
            <w:calcOnExit w:val="0"/>
            <w:checkBox>
              <w:size w:val="20"/>
              <w:default w:val="0"/>
            </w:checkBox>
          </w:ffData>
        </w:fldChar>
      </w:r>
      <w:r w:rsidR="008E09FC">
        <w:rPr>
          <w:rFonts w:ascii="Marianne" w:hAnsi="Marianne"/>
          <w:b/>
        </w:rPr>
        <w:instrText xml:space="preserve"> FORMCHECKBOX </w:instrText>
      </w:r>
      <w:r w:rsidR="001C5B4D">
        <w:rPr>
          <w:rFonts w:ascii="Marianne" w:hAnsi="Marianne"/>
          <w:b/>
        </w:rPr>
      </w:r>
      <w:r w:rsidR="001C5B4D">
        <w:rPr>
          <w:rFonts w:ascii="Marianne" w:hAnsi="Marianne"/>
          <w:b/>
        </w:rPr>
        <w:fldChar w:fldCharType="separate"/>
      </w:r>
      <w:r w:rsidR="008E09FC">
        <w:rPr>
          <w:rFonts w:ascii="Marianne" w:hAnsi="Marianne"/>
          <w:b/>
        </w:rPr>
        <w:fldChar w:fldCharType="end"/>
      </w:r>
      <w:r w:rsidR="009B1CD0" w:rsidRPr="00D66470">
        <w:rPr>
          <w:rFonts w:ascii="Marianne" w:hAnsi="Marianne" w:cs="Arial"/>
          <w:b/>
        </w:rPr>
        <w:tab/>
      </w:r>
      <w:r w:rsidR="008E09FC">
        <w:rPr>
          <w:rFonts w:ascii="Marianne" w:hAnsi="Marianne" w:cs="Arial"/>
          <w:b/>
        </w:rPr>
        <w:t xml:space="preserve"> </w:t>
      </w:r>
      <w:proofErr w:type="gramStart"/>
      <w:r w:rsidR="003412FD" w:rsidRPr="008E09FC">
        <w:rPr>
          <w:rFonts w:ascii="Marianne" w:hAnsi="Marianne" w:cs="Arial"/>
          <w:bCs/>
        </w:rPr>
        <w:t>à</w:t>
      </w:r>
      <w:proofErr w:type="gramEnd"/>
      <w:r w:rsidR="003412FD" w:rsidRPr="008E09FC">
        <w:rPr>
          <w:rFonts w:ascii="Marianne" w:hAnsi="Marianne" w:cs="Arial"/>
          <w:bCs/>
        </w:rPr>
        <w:t xml:space="preserve"> compter du </w:t>
      </w:r>
      <w:r w:rsidR="008E09FC" w:rsidRPr="008E09FC">
        <w:rPr>
          <w:rFonts w:ascii="Marianne" w:hAnsi="Marianne" w:cs="Arial"/>
          <w:bCs/>
        </w:rPr>
        <w:t>……………</w:t>
      </w:r>
      <w:r w:rsidR="003412FD" w:rsidRPr="008E09FC">
        <w:rPr>
          <w:rFonts w:ascii="Marianne" w:hAnsi="Marianne" w:cs="Arial"/>
          <w:bCs/>
        </w:rPr>
        <w:t>, ou sa date de notification si elle est ultérieure</w:t>
      </w:r>
      <w:r w:rsidR="009B1CD0" w:rsidRPr="008E09FC">
        <w:rPr>
          <w:rFonts w:ascii="Marianne" w:hAnsi="Marianne" w:cs="Arial"/>
          <w:bCs/>
        </w:rPr>
        <w:t>.</w:t>
      </w:r>
    </w:p>
    <w:p w14:paraId="7AE4FEDA" w14:textId="77777777" w:rsidR="009B1CD0" w:rsidRPr="00D66470" w:rsidRDefault="009B1CD0" w:rsidP="009B45B9">
      <w:pPr>
        <w:tabs>
          <w:tab w:val="left" w:pos="426"/>
          <w:tab w:val="left" w:pos="851"/>
        </w:tabs>
        <w:jc w:val="both"/>
        <w:rPr>
          <w:rFonts w:ascii="Marianne" w:hAnsi="Marianne" w:cs="Arial"/>
          <w:b/>
        </w:rPr>
      </w:pPr>
    </w:p>
    <w:p w14:paraId="3E11F9CB" w14:textId="77777777" w:rsidR="009B1CD0" w:rsidRPr="00D66470" w:rsidRDefault="009B1CD0" w:rsidP="009B45B9">
      <w:pPr>
        <w:pStyle w:val="fcasegauche"/>
        <w:tabs>
          <w:tab w:val="left" w:pos="426"/>
          <w:tab w:val="left" w:pos="851"/>
        </w:tabs>
        <w:spacing w:after="0"/>
        <w:ind w:left="0" w:firstLine="0"/>
        <w:jc w:val="left"/>
        <w:rPr>
          <w:rFonts w:ascii="Marianne" w:hAnsi="Marianne" w:cs="Arial"/>
          <w:i/>
          <w:sz w:val="18"/>
          <w:szCs w:val="18"/>
        </w:rPr>
      </w:pPr>
      <w:r w:rsidRPr="00D66470">
        <w:rPr>
          <w:rFonts w:ascii="Marianne" w:hAnsi="Marianne" w:cs="Arial"/>
        </w:rPr>
        <w:t>Le marché est reconductible :</w:t>
      </w:r>
      <w:r w:rsidRPr="00D66470">
        <w:rPr>
          <w:rFonts w:ascii="Marianne" w:hAnsi="Marianne"/>
        </w:rPr>
        <w:tab/>
      </w:r>
      <w:r w:rsidRPr="00D66470">
        <w:rPr>
          <w:rFonts w:ascii="Marianne" w:hAnsi="Marianne"/>
        </w:rPr>
        <w:tab/>
      </w:r>
      <w:r w:rsidR="007E5367" w:rsidRPr="00D66470">
        <w:rPr>
          <w:rFonts w:ascii="Marianne" w:hAnsi="Marianne"/>
        </w:rPr>
        <w:fldChar w:fldCharType="begin">
          <w:ffData>
            <w:name w:val=""/>
            <w:enabled/>
            <w:calcOnExit w:val="0"/>
            <w:checkBox>
              <w:size w:val="20"/>
              <w:default w:val="0"/>
            </w:checkBox>
          </w:ffData>
        </w:fldChar>
      </w:r>
      <w:r w:rsidR="007E5367" w:rsidRPr="00D66470">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007E5367" w:rsidRPr="00D66470">
        <w:rPr>
          <w:rFonts w:ascii="Marianne" w:hAnsi="Marianne"/>
        </w:rPr>
        <w:fldChar w:fldCharType="end"/>
      </w:r>
      <w:r w:rsidRPr="00D66470">
        <w:rPr>
          <w:rFonts w:ascii="Marianne" w:hAnsi="Marianne"/>
        </w:rPr>
        <w:tab/>
        <w:t>NON</w:t>
      </w:r>
      <w:r w:rsidRPr="00D66470">
        <w:rPr>
          <w:rFonts w:ascii="Marianne" w:hAnsi="Marianne"/>
        </w:rPr>
        <w:tab/>
      </w:r>
      <w:r w:rsidRPr="00D66470">
        <w:rPr>
          <w:rFonts w:ascii="Marianne" w:hAnsi="Marianne"/>
        </w:rPr>
        <w:tab/>
      </w:r>
      <w:r w:rsidRPr="00D66470">
        <w:rPr>
          <w:rFonts w:ascii="Marianne" w:hAnsi="Marianne"/>
        </w:rPr>
        <w:tab/>
      </w:r>
      <w:r w:rsidR="007E5367" w:rsidRPr="00D66470">
        <w:rPr>
          <w:rFonts w:ascii="Marianne" w:hAnsi="Marianne"/>
          <w:b/>
        </w:rPr>
        <w:fldChar w:fldCharType="begin">
          <w:ffData>
            <w:name w:val=""/>
            <w:enabled/>
            <w:calcOnExit w:val="0"/>
            <w:checkBox>
              <w:size w:val="20"/>
              <w:default w:val="1"/>
            </w:checkBox>
          </w:ffData>
        </w:fldChar>
      </w:r>
      <w:r w:rsidR="007E5367" w:rsidRPr="00D66470">
        <w:rPr>
          <w:rFonts w:ascii="Marianne" w:hAnsi="Marianne"/>
          <w:b/>
        </w:rPr>
        <w:instrText xml:space="preserve"> FORMCHECKBOX </w:instrText>
      </w:r>
      <w:r w:rsidR="001C5B4D">
        <w:rPr>
          <w:rFonts w:ascii="Marianne" w:hAnsi="Marianne"/>
          <w:b/>
        </w:rPr>
      </w:r>
      <w:r w:rsidR="001C5B4D">
        <w:rPr>
          <w:rFonts w:ascii="Marianne" w:hAnsi="Marianne"/>
          <w:b/>
        </w:rPr>
        <w:fldChar w:fldCharType="separate"/>
      </w:r>
      <w:r w:rsidR="007E5367" w:rsidRPr="00D66470">
        <w:rPr>
          <w:rFonts w:ascii="Marianne" w:hAnsi="Marianne"/>
          <w:b/>
        </w:rPr>
        <w:fldChar w:fldCharType="end"/>
      </w:r>
      <w:r w:rsidRPr="00D66470">
        <w:rPr>
          <w:rFonts w:ascii="Marianne" w:hAnsi="Marianne"/>
        </w:rPr>
        <w:tab/>
        <w:t>OUI</w:t>
      </w:r>
    </w:p>
    <w:p w14:paraId="52A8A4DB" w14:textId="77777777" w:rsidR="009B1CD0" w:rsidRPr="00D66470" w:rsidRDefault="009B1CD0" w:rsidP="009B45B9">
      <w:pPr>
        <w:tabs>
          <w:tab w:val="left" w:pos="851"/>
        </w:tabs>
        <w:rPr>
          <w:rFonts w:ascii="Marianne" w:hAnsi="Marianne" w:cs="Arial"/>
        </w:rPr>
      </w:pPr>
      <w:r w:rsidRPr="00D66470">
        <w:rPr>
          <w:rFonts w:ascii="Marianne" w:hAnsi="Marianne" w:cs="Arial"/>
          <w:i/>
          <w:sz w:val="18"/>
          <w:szCs w:val="18"/>
        </w:rPr>
        <w:t>(Cocher la case correspondante.)</w:t>
      </w:r>
    </w:p>
    <w:p w14:paraId="2AC943AC" w14:textId="77777777" w:rsidR="009B1CD0" w:rsidRPr="00D66470" w:rsidRDefault="009B1CD0" w:rsidP="009B45B9">
      <w:pPr>
        <w:tabs>
          <w:tab w:val="left" w:pos="426"/>
          <w:tab w:val="left" w:pos="851"/>
        </w:tabs>
        <w:jc w:val="both"/>
        <w:rPr>
          <w:rFonts w:ascii="Marianne" w:hAnsi="Marianne" w:cs="Arial"/>
        </w:rPr>
      </w:pPr>
    </w:p>
    <w:p w14:paraId="0635D65C" w14:textId="77777777" w:rsidR="007E5367" w:rsidRPr="00D66470" w:rsidRDefault="007E5367" w:rsidP="007E5367">
      <w:pPr>
        <w:tabs>
          <w:tab w:val="left" w:pos="426"/>
          <w:tab w:val="left" w:pos="851"/>
        </w:tabs>
        <w:jc w:val="both"/>
        <w:rPr>
          <w:rFonts w:ascii="Marianne" w:hAnsi="Marianne" w:cs="Arial"/>
        </w:rPr>
      </w:pPr>
      <w:r w:rsidRPr="00D66470">
        <w:rPr>
          <w:rFonts w:ascii="Marianne" w:hAnsi="Marianne" w:cs="Arial"/>
        </w:rPr>
        <w:t>Si oui, préciser :</w:t>
      </w:r>
    </w:p>
    <w:p w14:paraId="5A6D35BA" w14:textId="6CA1E2C2" w:rsidR="007E5367" w:rsidRPr="00D66470" w:rsidRDefault="003412FD" w:rsidP="007E5367">
      <w:pPr>
        <w:numPr>
          <w:ilvl w:val="0"/>
          <w:numId w:val="2"/>
        </w:numPr>
        <w:tabs>
          <w:tab w:val="left" w:pos="426"/>
          <w:tab w:val="left" w:pos="851"/>
        </w:tabs>
        <w:spacing w:before="120"/>
        <w:ind w:left="924" w:hanging="357"/>
        <w:jc w:val="both"/>
        <w:rPr>
          <w:rFonts w:ascii="Marianne" w:hAnsi="Marianne" w:cs="Arial"/>
        </w:rPr>
      </w:pPr>
      <w:r w:rsidRPr="00D66470">
        <w:rPr>
          <w:rFonts w:ascii="Marianne" w:hAnsi="Marianne" w:cs="Arial"/>
        </w:rPr>
        <w:t>Nombre de</w:t>
      </w:r>
      <w:r w:rsidR="007E5367" w:rsidRPr="00D66470">
        <w:rPr>
          <w:rFonts w:ascii="Marianne" w:hAnsi="Marianne" w:cs="Arial"/>
        </w:rPr>
        <w:t xml:space="preserve"> reconduction : ………</w:t>
      </w:r>
      <w:r w:rsidR="00F13D7E" w:rsidRPr="00D66470">
        <w:rPr>
          <w:rFonts w:ascii="Marianne" w:hAnsi="Marianne" w:cs="Arial"/>
        </w:rPr>
        <w:t>……</w:t>
      </w:r>
      <w:r w:rsidR="008E09FC">
        <w:rPr>
          <w:rFonts w:ascii="Marianne" w:hAnsi="Marianne" w:cs="Arial"/>
          <w:b/>
        </w:rPr>
        <w:t>1</w:t>
      </w:r>
      <w:r w:rsidR="007E5367" w:rsidRPr="00D66470">
        <w:rPr>
          <w:rFonts w:ascii="Marianne" w:hAnsi="Marianne" w:cs="Arial"/>
        </w:rPr>
        <w:t>........</w:t>
      </w:r>
    </w:p>
    <w:p w14:paraId="2AB30427" w14:textId="22AB9C95" w:rsidR="007E5367" w:rsidRPr="00D66470" w:rsidRDefault="007E5367" w:rsidP="007E5367">
      <w:pPr>
        <w:numPr>
          <w:ilvl w:val="0"/>
          <w:numId w:val="2"/>
        </w:numPr>
        <w:tabs>
          <w:tab w:val="left" w:pos="426"/>
          <w:tab w:val="left" w:pos="851"/>
        </w:tabs>
        <w:spacing w:before="120"/>
        <w:ind w:left="924" w:hanging="357"/>
        <w:jc w:val="both"/>
        <w:rPr>
          <w:rFonts w:ascii="Marianne" w:hAnsi="Marianne" w:cs="Arial"/>
          <w:b/>
        </w:rPr>
      </w:pPr>
      <w:r w:rsidRPr="00D66470">
        <w:rPr>
          <w:rFonts w:ascii="Marianne" w:hAnsi="Marianne" w:cs="Arial"/>
        </w:rPr>
        <w:t>Durée de</w:t>
      </w:r>
      <w:r w:rsidR="003412FD" w:rsidRPr="00D66470">
        <w:rPr>
          <w:rFonts w:ascii="Marianne" w:hAnsi="Marianne" w:cs="Arial"/>
        </w:rPr>
        <w:t xml:space="preserve"> la </w:t>
      </w:r>
      <w:r w:rsidRPr="00D66470">
        <w:rPr>
          <w:rFonts w:ascii="Marianne" w:hAnsi="Marianne" w:cs="Arial"/>
        </w:rPr>
        <w:t>reconduction : ………</w:t>
      </w:r>
      <w:r w:rsidR="00D66470" w:rsidRPr="00D66470">
        <w:rPr>
          <w:rFonts w:ascii="Marianne" w:hAnsi="Marianne" w:cs="Arial"/>
          <w:b/>
        </w:rPr>
        <w:t>2</w:t>
      </w:r>
      <w:r w:rsidR="008E09FC">
        <w:rPr>
          <w:rFonts w:ascii="Marianne" w:hAnsi="Marianne" w:cs="Arial"/>
          <w:b/>
        </w:rPr>
        <w:t>4</w:t>
      </w:r>
      <w:r w:rsidR="00066D07" w:rsidRPr="00D66470">
        <w:rPr>
          <w:rFonts w:ascii="Marianne" w:hAnsi="Marianne" w:cs="Arial"/>
          <w:b/>
        </w:rPr>
        <w:t xml:space="preserve"> </w:t>
      </w:r>
      <w:r w:rsidRPr="00D66470">
        <w:rPr>
          <w:rFonts w:ascii="Marianne" w:hAnsi="Marianne" w:cs="Arial"/>
          <w:b/>
        </w:rPr>
        <w:t>mois</w:t>
      </w:r>
      <w:r w:rsidRPr="00D66470">
        <w:rPr>
          <w:rFonts w:ascii="Marianne" w:hAnsi="Marianne" w:cs="Arial"/>
        </w:rPr>
        <w:t>……</w:t>
      </w:r>
      <w:r w:rsidR="00F13D7E" w:rsidRPr="00D66470">
        <w:rPr>
          <w:rFonts w:ascii="Marianne" w:hAnsi="Marianne" w:cs="Arial"/>
        </w:rPr>
        <w:t>……</w:t>
      </w:r>
      <w:r w:rsidRPr="00D66470">
        <w:rPr>
          <w:rFonts w:ascii="Marianne" w:hAnsi="Marianne" w:cs="Arial"/>
        </w:rPr>
        <w:t>.</w:t>
      </w:r>
    </w:p>
    <w:p w14:paraId="30B30F01" w14:textId="77777777" w:rsidR="00F13D7E" w:rsidRPr="00D66470" w:rsidRDefault="00F13D7E" w:rsidP="00F13D7E">
      <w:pPr>
        <w:numPr>
          <w:ilvl w:val="0"/>
          <w:numId w:val="2"/>
        </w:numPr>
        <w:tabs>
          <w:tab w:val="left" w:pos="426"/>
          <w:tab w:val="left" w:pos="851"/>
        </w:tabs>
        <w:spacing w:before="120"/>
        <w:ind w:left="924" w:hanging="357"/>
        <w:jc w:val="both"/>
        <w:rPr>
          <w:rFonts w:ascii="Marianne" w:hAnsi="Marianne" w:cs="Arial"/>
          <w:bCs/>
        </w:rPr>
      </w:pPr>
      <w:r w:rsidRPr="00D66470">
        <w:rPr>
          <w:rFonts w:ascii="Marianne" w:hAnsi="Marianne" w:cs="Arial"/>
          <w:bCs/>
        </w:rPr>
        <w:t>Délai minimum pour prévenir d’une (non) reconduction (nombre de mois avant la fin du marché) :</w:t>
      </w:r>
    </w:p>
    <w:p w14:paraId="6053741A" w14:textId="77777777" w:rsidR="00F13D7E" w:rsidRPr="00D66470" w:rsidRDefault="00F13D7E" w:rsidP="00F13D7E">
      <w:pPr>
        <w:ind w:left="357" w:firstLine="567"/>
        <w:rPr>
          <w:rFonts w:ascii="Marianne" w:hAnsi="Marianne" w:cs="Arial"/>
        </w:rPr>
      </w:pPr>
    </w:p>
    <w:p w14:paraId="7C99E202" w14:textId="77777777" w:rsidR="00F13D7E" w:rsidRPr="00D66470" w:rsidRDefault="00F76D1F" w:rsidP="00F13D7E">
      <w:pPr>
        <w:ind w:left="357" w:firstLine="567"/>
        <w:rPr>
          <w:rFonts w:ascii="Marianne" w:hAnsi="Marianne" w:cs="Arial"/>
          <w:bCs/>
        </w:rPr>
      </w:pPr>
      <w:r w:rsidRPr="00D66470">
        <w:rPr>
          <w:rFonts w:ascii="Marianne" w:hAnsi="Marianne" w:cs="Arial"/>
        </w:rPr>
        <w:fldChar w:fldCharType="begin">
          <w:ffData>
            <w:name w:val=""/>
            <w:enabled/>
            <w:calcOnExit w:val="0"/>
            <w:checkBox>
              <w:size w:val="20"/>
              <w:default w:val="0"/>
            </w:checkBox>
          </w:ffData>
        </w:fldChar>
      </w:r>
      <w:r w:rsidRPr="00D66470">
        <w:rPr>
          <w:rFonts w:ascii="Marianne" w:hAnsi="Marianne" w:cs="Arial"/>
        </w:rPr>
        <w:instrText xml:space="preserve"> FORMCHECKBOX </w:instrText>
      </w:r>
      <w:r w:rsidR="001C5B4D">
        <w:rPr>
          <w:rFonts w:ascii="Marianne" w:hAnsi="Marianne" w:cs="Arial"/>
        </w:rPr>
      </w:r>
      <w:r w:rsidR="001C5B4D">
        <w:rPr>
          <w:rFonts w:ascii="Marianne" w:hAnsi="Marianne" w:cs="Arial"/>
        </w:rPr>
        <w:fldChar w:fldCharType="separate"/>
      </w:r>
      <w:r w:rsidRPr="00D66470">
        <w:rPr>
          <w:rFonts w:ascii="Marianne" w:hAnsi="Marianne" w:cs="Arial"/>
        </w:rPr>
        <w:fldChar w:fldCharType="end"/>
      </w:r>
      <w:r w:rsidR="00F13D7E" w:rsidRPr="00D66470">
        <w:rPr>
          <w:rFonts w:ascii="Marianne" w:hAnsi="Marianne" w:cs="Arial"/>
        </w:rPr>
        <w:t xml:space="preserve"> 2 mois </w:t>
      </w:r>
      <w:r w:rsidRPr="00D66470">
        <w:rPr>
          <w:rFonts w:ascii="Marianne" w:hAnsi="Marianne" w:cs="Arial"/>
        </w:rPr>
        <w:fldChar w:fldCharType="begin">
          <w:ffData>
            <w:name w:val=""/>
            <w:enabled/>
            <w:calcOnExit w:val="0"/>
            <w:checkBox>
              <w:size w:val="20"/>
              <w:default w:val="1"/>
            </w:checkBox>
          </w:ffData>
        </w:fldChar>
      </w:r>
      <w:r w:rsidRPr="00D66470">
        <w:rPr>
          <w:rFonts w:ascii="Marianne" w:hAnsi="Marianne" w:cs="Arial"/>
        </w:rPr>
        <w:instrText xml:space="preserve"> FORMCHECKBOX </w:instrText>
      </w:r>
      <w:r w:rsidR="001C5B4D">
        <w:rPr>
          <w:rFonts w:ascii="Marianne" w:hAnsi="Marianne" w:cs="Arial"/>
        </w:rPr>
      </w:r>
      <w:r w:rsidR="001C5B4D">
        <w:rPr>
          <w:rFonts w:ascii="Marianne" w:hAnsi="Marianne" w:cs="Arial"/>
        </w:rPr>
        <w:fldChar w:fldCharType="separate"/>
      </w:r>
      <w:r w:rsidRPr="00D66470">
        <w:rPr>
          <w:rFonts w:ascii="Marianne" w:hAnsi="Marianne" w:cs="Arial"/>
        </w:rPr>
        <w:fldChar w:fldCharType="end"/>
      </w:r>
      <w:r w:rsidR="00F13D7E" w:rsidRPr="00D66470">
        <w:rPr>
          <w:rFonts w:ascii="Marianne" w:hAnsi="Marianne" w:cs="Arial"/>
        </w:rPr>
        <w:t xml:space="preserve"> </w:t>
      </w:r>
      <w:r w:rsidR="00F13D7E" w:rsidRPr="00D66470">
        <w:rPr>
          <w:rFonts w:ascii="Marianne" w:hAnsi="Marianne" w:cs="Arial"/>
          <w:b/>
        </w:rPr>
        <w:t xml:space="preserve">3 mois </w:t>
      </w:r>
      <w:r w:rsidR="00F13D7E" w:rsidRPr="00D66470">
        <w:rPr>
          <w:rFonts w:ascii="Marianne" w:hAnsi="Marianne" w:cs="Arial"/>
        </w:rPr>
        <w:fldChar w:fldCharType="begin">
          <w:ffData>
            <w:name w:val=""/>
            <w:enabled/>
            <w:calcOnExit w:val="0"/>
            <w:checkBox>
              <w:size w:val="20"/>
              <w:default w:val="0"/>
            </w:checkBox>
          </w:ffData>
        </w:fldChar>
      </w:r>
      <w:r w:rsidR="00F13D7E" w:rsidRPr="00D66470">
        <w:rPr>
          <w:rFonts w:ascii="Marianne" w:hAnsi="Marianne" w:cs="Arial"/>
        </w:rPr>
        <w:instrText xml:space="preserve"> FORMCHECKBOX </w:instrText>
      </w:r>
      <w:r w:rsidR="001C5B4D">
        <w:rPr>
          <w:rFonts w:ascii="Marianne" w:hAnsi="Marianne" w:cs="Arial"/>
        </w:rPr>
      </w:r>
      <w:r w:rsidR="001C5B4D">
        <w:rPr>
          <w:rFonts w:ascii="Marianne" w:hAnsi="Marianne" w:cs="Arial"/>
        </w:rPr>
        <w:fldChar w:fldCharType="separate"/>
      </w:r>
      <w:r w:rsidR="00F13D7E" w:rsidRPr="00D66470">
        <w:rPr>
          <w:rFonts w:ascii="Marianne" w:hAnsi="Marianne" w:cs="Arial"/>
        </w:rPr>
        <w:fldChar w:fldCharType="end"/>
      </w:r>
      <w:r w:rsidR="00F13D7E" w:rsidRPr="00D66470">
        <w:rPr>
          <w:rFonts w:ascii="Marianne" w:hAnsi="Marianne" w:cs="Arial"/>
        </w:rPr>
        <w:t xml:space="preserve"> 4 mois</w:t>
      </w:r>
    </w:p>
    <w:p w14:paraId="753EDE1F" w14:textId="77777777" w:rsidR="009B1CD0" w:rsidRPr="00D66470" w:rsidRDefault="009B1CD0"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66470" w14:paraId="27A158EA" w14:textId="77777777">
        <w:tc>
          <w:tcPr>
            <w:tcW w:w="10419" w:type="dxa"/>
            <w:shd w:val="clear" w:color="auto" w:fill="66CCFF"/>
          </w:tcPr>
          <w:p w14:paraId="07DC4074" w14:textId="77777777" w:rsidR="009B1CD0" w:rsidRPr="00D66470" w:rsidRDefault="009B1CD0" w:rsidP="009B45B9">
            <w:pPr>
              <w:tabs>
                <w:tab w:val="left" w:pos="-142"/>
                <w:tab w:val="left" w:pos="851"/>
                <w:tab w:val="left" w:pos="4111"/>
              </w:tabs>
              <w:jc w:val="both"/>
              <w:rPr>
                <w:rFonts w:ascii="Marianne" w:hAnsi="Marianne"/>
              </w:rPr>
            </w:pPr>
            <w:r w:rsidRPr="00D66470">
              <w:rPr>
                <w:rFonts w:ascii="Marianne" w:hAnsi="Marianne" w:cs="Arial"/>
                <w:b/>
                <w:bCs/>
                <w:sz w:val="22"/>
                <w:szCs w:val="22"/>
              </w:rPr>
              <w:t xml:space="preserve">C - Signature </w:t>
            </w:r>
            <w:r w:rsidR="00660727" w:rsidRPr="00D66470">
              <w:rPr>
                <w:rFonts w:ascii="Marianne" w:hAnsi="Marianne" w:cs="Arial"/>
                <w:b/>
                <w:bCs/>
                <w:sz w:val="22"/>
                <w:szCs w:val="22"/>
              </w:rPr>
              <w:t>du marché ou de l’accord-cadre</w:t>
            </w:r>
            <w:r w:rsidRPr="00D66470">
              <w:rPr>
                <w:rFonts w:ascii="Marianne" w:hAnsi="Marianne" w:cs="Arial"/>
                <w:b/>
                <w:bCs/>
                <w:sz w:val="22"/>
                <w:szCs w:val="22"/>
              </w:rPr>
              <w:t xml:space="preserve"> par le </w:t>
            </w:r>
            <w:r w:rsidR="00036500" w:rsidRPr="00D66470">
              <w:rPr>
                <w:rFonts w:ascii="Marianne" w:hAnsi="Marianne" w:cs="Arial"/>
                <w:b/>
                <w:bCs/>
                <w:sz w:val="22"/>
                <w:szCs w:val="22"/>
              </w:rPr>
              <w:t>titulaire individuel ou</w:t>
            </w:r>
            <w:r w:rsidR="00354C04" w:rsidRPr="00D66470">
              <w:rPr>
                <w:rFonts w:ascii="Marianne" w:hAnsi="Marianne" w:cs="Arial"/>
                <w:b/>
                <w:bCs/>
                <w:sz w:val="22"/>
                <w:szCs w:val="22"/>
              </w:rPr>
              <w:t>, en cas groupement, le mandataire dûment habilité ou</w:t>
            </w:r>
            <w:r w:rsidR="00036500" w:rsidRPr="00D66470">
              <w:rPr>
                <w:rFonts w:ascii="Marianne" w:hAnsi="Marianne" w:cs="Arial"/>
                <w:b/>
                <w:bCs/>
                <w:sz w:val="22"/>
                <w:szCs w:val="22"/>
              </w:rPr>
              <w:t xml:space="preserve"> chaque membre du groupement</w:t>
            </w:r>
            <w:r w:rsidRPr="00D66470">
              <w:rPr>
                <w:rFonts w:ascii="Marianne" w:hAnsi="Marianne" w:cs="Arial"/>
                <w:b/>
                <w:bCs/>
                <w:sz w:val="22"/>
                <w:szCs w:val="22"/>
              </w:rPr>
              <w:t>.</w:t>
            </w:r>
          </w:p>
        </w:tc>
      </w:tr>
    </w:tbl>
    <w:p w14:paraId="73DCDA61" w14:textId="77777777" w:rsidR="009B1CD0" w:rsidRDefault="009B1CD0" w:rsidP="006C4338">
      <w:pPr>
        <w:tabs>
          <w:tab w:val="left" w:pos="851"/>
        </w:tabs>
        <w:jc w:val="both"/>
      </w:pPr>
    </w:p>
    <w:p w14:paraId="7AB29F1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18F20AF" w14:textId="77777777" w:rsidR="00F13D7E" w:rsidRPr="00D66470" w:rsidRDefault="00F13D7E" w:rsidP="00332B12">
      <w:pPr>
        <w:pStyle w:val="fcase1ertab"/>
        <w:tabs>
          <w:tab w:val="left" w:pos="851"/>
        </w:tabs>
        <w:ind w:left="0" w:firstLine="0"/>
        <w:rPr>
          <w:rFonts w:ascii="Marianne" w:hAnsi="Marianne" w:cs="Arial"/>
          <w:b/>
          <w:sz w:val="22"/>
          <w:szCs w:val="22"/>
        </w:rPr>
      </w:pPr>
    </w:p>
    <w:p w14:paraId="5AE5AADF" w14:textId="77777777" w:rsidR="00DC5E0C" w:rsidRPr="00D66470" w:rsidRDefault="00DC5E0C"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66470" w14:paraId="52471AE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7D909EC" w14:textId="77777777" w:rsidR="00332B12" w:rsidRPr="00D66470" w:rsidRDefault="00332B12" w:rsidP="00B054DA">
            <w:pPr>
              <w:tabs>
                <w:tab w:val="left" w:pos="851"/>
              </w:tabs>
              <w:jc w:val="center"/>
              <w:rPr>
                <w:rFonts w:ascii="Marianne" w:hAnsi="Marianne" w:cs="Arial"/>
                <w:b/>
                <w:bCs/>
              </w:rPr>
            </w:pPr>
            <w:r w:rsidRPr="00D66470">
              <w:rPr>
                <w:rFonts w:ascii="Marianne" w:hAnsi="Marianne" w:cs="Arial"/>
                <w:b/>
                <w:bCs/>
              </w:rPr>
              <w:t>Nom, prénom et qualité</w:t>
            </w:r>
          </w:p>
          <w:p w14:paraId="1C5E8591" w14:textId="77777777" w:rsidR="00332B12" w:rsidRPr="00D66470" w:rsidRDefault="00332B12" w:rsidP="00B054DA">
            <w:pPr>
              <w:tabs>
                <w:tab w:val="left" w:pos="851"/>
              </w:tabs>
              <w:jc w:val="center"/>
              <w:rPr>
                <w:rFonts w:ascii="Marianne" w:hAnsi="Marianne" w:cs="Arial"/>
                <w:b/>
                <w:bCs/>
              </w:rPr>
            </w:pPr>
            <w:proofErr w:type="gramStart"/>
            <w:r w:rsidRPr="00D66470">
              <w:rPr>
                <w:rFonts w:ascii="Marianne" w:hAnsi="Marianne" w:cs="Arial"/>
                <w:b/>
                <w:bCs/>
              </w:rPr>
              <w:t>du</w:t>
            </w:r>
            <w:proofErr w:type="gramEnd"/>
            <w:r w:rsidRPr="00D66470">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36D58D" w14:textId="77777777" w:rsidR="00332B12" w:rsidRPr="00D66470" w:rsidRDefault="00332B12" w:rsidP="00B054DA">
            <w:pPr>
              <w:tabs>
                <w:tab w:val="left" w:pos="851"/>
              </w:tabs>
              <w:jc w:val="center"/>
              <w:rPr>
                <w:rFonts w:ascii="Marianne" w:hAnsi="Marianne" w:cs="Arial"/>
                <w:b/>
                <w:bCs/>
              </w:rPr>
            </w:pPr>
            <w:r w:rsidRPr="00D66470">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B862B" w14:textId="77777777" w:rsidR="00332B12" w:rsidRPr="00D66470" w:rsidRDefault="00332B12" w:rsidP="00B054DA">
            <w:pPr>
              <w:tabs>
                <w:tab w:val="left" w:pos="851"/>
              </w:tabs>
              <w:jc w:val="center"/>
              <w:rPr>
                <w:rFonts w:ascii="Marianne" w:hAnsi="Marianne" w:cs="Arial"/>
                <w:b/>
                <w:bCs/>
              </w:rPr>
            </w:pPr>
            <w:r w:rsidRPr="00D66470">
              <w:rPr>
                <w:rFonts w:ascii="Marianne" w:hAnsi="Marianne" w:cs="Arial"/>
                <w:b/>
                <w:bCs/>
              </w:rPr>
              <w:t>Signature</w:t>
            </w:r>
          </w:p>
        </w:tc>
      </w:tr>
      <w:tr w:rsidR="00332B12" w:rsidRPr="00D66470" w14:paraId="4EA01F8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DEFBDD" w14:textId="77777777" w:rsidR="00332B12" w:rsidRPr="00D66470" w:rsidRDefault="00332B12" w:rsidP="00B054DA">
            <w:pPr>
              <w:tabs>
                <w:tab w:val="left" w:pos="851"/>
              </w:tabs>
              <w:snapToGrid w:val="0"/>
              <w:jc w:val="both"/>
              <w:rPr>
                <w:rFonts w:ascii="Marianne" w:hAnsi="Marianne" w:cs="Arial"/>
                <w:b/>
                <w:bCs/>
              </w:rPr>
            </w:pPr>
          </w:p>
          <w:p w14:paraId="617103C2" w14:textId="77777777" w:rsidR="00DC5E0C" w:rsidRPr="00D66470" w:rsidRDefault="00DC5E0C" w:rsidP="001A6D72">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7AA0557" w14:textId="77777777" w:rsidR="00332B12" w:rsidRPr="00D66470"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9BA89B" w14:textId="77777777" w:rsidR="00332B12" w:rsidRPr="00D66470" w:rsidRDefault="00332B12" w:rsidP="00B054DA">
            <w:pPr>
              <w:tabs>
                <w:tab w:val="left" w:pos="851"/>
              </w:tabs>
              <w:snapToGrid w:val="0"/>
              <w:jc w:val="both"/>
              <w:rPr>
                <w:rFonts w:ascii="Marianne" w:hAnsi="Marianne" w:cs="Arial"/>
                <w:b/>
                <w:bCs/>
              </w:rPr>
            </w:pPr>
          </w:p>
        </w:tc>
      </w:tr>
    </w:tbl>
    <w:p w14:paraId="6FE609A7" w14:textId="77777777" w:rsidR="002904AF" w:rsidRPr="00D66470" w:rsidRDefault="002904AF" w:rsidP="002904AF">
      <w:pPr>
        <w:tabs>
          <w:tab w:val="left" w:pos="851"/>
        </w:tabs>
        <w:jc w:val="both"/>
        <w:rPr>
          <w:rFonts w:ascii="Marianne" w:hAnsi="Marianne" w:cs="Arial"/>
        </w:rPr>
      </w:pPr>
      <w:r w:rsidRPr="00D66470">
        <w:rPr>
          <w:rFonts w:ascii="Marianne" w:hAnsi="Marianne" w:cs="Arial"/>
          <w:sz w:val="18"/>
          <w:szCs w:val="18"/>
        </w:rPr>
        <w:lastRenderedPageBreak/>
        <w:t>(*) Le signataire doit avoir le pouvoir d’engager la personne qu’il représente.</w:t>
      </w:r>
    </w:p>
    <w:p w14:paraId="670D51CA" w14:textId="77777777" w:rsidR="00332B12" w:rsidRPr="00A70263" w:rsidRDefault="00332B12" w:rsidP="00332B12">
      <w:pPr>
        <w:pStyle w:val="fcase1ertab"/>
        <w:tabs>
          <w:tab w:val="left" w:pos="851"/>
        </w:tabs>
        <w:ind w:left="0" w:firstLine="0"/>
        <w:rPr>
          <w:rFonts w:ascii="Marianne" w:hAnsi="Marianne" w:cs="Arial"/>
          <w:b/>
          <w:sz w:val="22"/>
          <w:szCs w:val="22"/>
        </w:rPr>
      </w:pPr>
    </w:p>
    <w:p w14:paraId="0507919F" w14:textId="77777777" w:rsidR="00332B12" w:rsidRPr="00A70263" w:rsidRDefault="00332B12" w:rsidP="00332B12">
      <w:pPr>
        <w:pStyle w:val="fcase1ertab"/>
        <w:tabs>
          <w:tab w:val="left" w:pos="851"/>
        </w:tabs>
        <w:ind w:left="0" w:firstLine="0"/>
        <w:rPr>
          <w:rFonts w:ascii="Marianne" w:hAnsi="Marianne" w:cs="Arial"/>
          <w:i/>
          <w:sz w:val="18"/>
          <w:szCs w:val="18"/>
        </w:rPr>
      </w:pPr>
      <w:r w:rsidRPr="00A70263">
        <w:rPr>
          <w:rFonts w:ascii="Marianne" w:hAnsi="Marianne" w:cs="Arial"/>
          <w:b/>
          <w:sz w:val="22"/>
          <w:szCs w:val="22"/>
        </w:rPr>
        <w:t>C2 – Signature du marché ou de l’accord-cadre en cas de groupement :</w:t>
      </w:r>
    </w:p>
    <w:p w14:paraId="0E6A2F12" w14:textId="77777777" w:rsidR="00332B12" w:rsidRPr="00A70263" w:rsidRDefault="00332B12" w:rsidP="006C4338">
      <w:pPr>
        <w:tabs>
          <w:tab w:val="left" w:pos="851"/>
        </w:tabs>
        <w:jc w:val="both"/>
        <w:rPr>
          <w:rFonts w:ascii="Marianne" w:hAnsi="Marianne"/>
        </w:rPr>
      </w:pPr>
    </w:p>
    <w:p w14:paraId="1A9C82C2" w14:textId="77777777" w:rsidR="00F13D7E" w:rsidRPr="00A70263" w:rsidRDefault="00F13D7E" w:rsidP="00F13D7E">
      <w:pPr>
        <w:tabs>
          <w:tab w:val="left" w:pos="851"/>
        </w:tabs>
        <w:jc w:val="both"/>
        <w:rPr>
          <w:rFonts w:ascii="Marianne" w:hAnsi="Marianne" w:cs="Arial"/>
          <w:sz w:val="18"/>
          <w:szCs w:val="18"/>
        </w:rPr>
      </w:pPr>
      <w:r w:rsidRPr="00A70263">
        <w:rPr>
          <w:rFonts w:ascii="Marianne" w:hAnsi="Marianne" w:cs="Arial"/>
        </w:rPr>
        <w:t xml:space="preserve">Les membres du groupement d’opérateurs économiques désignent le mandataire suivant </w:t>
      </w:r>
      <w:r w:rsidRPr="00A70263">
        <w:rPr>
          <w:rFonts w:ascii="Marianne" w:hAnsi="Marianne" w:cs="Arial"/>
          <w:i/>
          <w:sz w:val="18"/>
          <w:szCs w:val="18"/>
        </w:rPr>
        <w:t>(</w:t>
      </w:r>
      <w:hyperlink r:id="rId13" w:history="1">
        <w:r w:rsidR="000441F8" w:rsidRPr="00A70263">
          <w:rPr>
            <w:rStyle w:val="Lienhypertexte"/>
            <w:rFonts w:ascii="Marianne" w:hAnsi="Marianne" w:cs="Arial"/>
            <w:i/>
            <w:sz w:val="18"/>
            <w:szCs w:val="18"/>
          </w:rPr>
          <w:t>article R</w:t>
        </w:r>
        <w:r w:rsidRPr="00A70263">
          <w:rPr>
            <w:rStyle w:val="Lienhypertexte"/>
            <w:rFonts w:ascii="Marianne" w:hAnsi="Marianne" w:cs="Arial"/>
            <w:i/>
            <w:sz w:val="18"/>
            <w:szCs w:val="18"/>
          </w:rPr>
          <w:t>2142-23</w:t>
        </w:r>
      </w:hyperlink>
      <w:r w:rsidRPr="00A70263">
        <w:rPr>
          <w:rFonts w:ascii="Marianne" w:hAnsi="Marianne" w:cs="Arial"/>
          <w:i/>
          <w:sz w:val="18"/>
          <w:szCs w:val="18"/>
        </w:rPr>
        <w:t xml:space="preserve"> ou </w:t>
      </w:r>
      <w:hyperlink r:id="rId14" w:history="1">
        <w:r w:rsidRPr="00A70263">
          <w:rPr>
            <w:rStyle w:val="Lienhypertexte"/>
            <w:rFonts w:ascii="Marianne" w:hAnsi="Marianne" w:cs="Arial"/>
            <w:i/>
            <w:sz w:val="18"/>
            <w:szCs w:val="18"/>
          </w:rPr>
          <w:t>article R2342-12</w:t>
        </w:r>
      </w:hyperlink>
      <w:r w:rsidRPr="00A70263">
        <w:rPr>
          <w:rFonts w:ascii="Marianne" w:hAnsi="Marianne" w:cs="Arial"/>
          <w:i/>
          <w:sz w:val="18"/>
          <w:szCs w:val="18"/>
        </w:rPr>
        <w:t xml:space="preserve"> du code de la commande publique) </w:t>
      </w:r>
      <w:r w:rsidRPr="00A70263">
        <w:rPr>
          <w:rFonts w:ascii="Marianne" w:hAnsi="Marianne" w:cs="Arial"/>
          <w:sz w:val="18"/>
          <w:szCs w:val="18"/>
        </w:rPr>
        <w:t>:</w:t>
      </w:r>
    </w:p>
    <w:p w14:paraId="01510F51" w14:textId="77777777" w:rsidR="00F13D7E" w:rsidRPr="00A70263" w:rsidRDefault="00F13D7E" w:rsidP="00F13D7E">
      <w:pPr>
        <w:tabs>
          <w:tab w:val="left" w:pos="851"/>
        </w:tabs>
        <w:rPr>
          <w:rFonts w:ascii="Marianne" w:hAnsi="Marianne" w:cs="Arial"/>
          <w:i/>
          <w:sz w:val="18"/>
          <w:szCs w:val="18"/>
        </w:rPr>
      </w:pPr>
      <w:r w:rsidRPr="00A70263">
        <w:rPr>
          <w:rFonts w:ascii="Marianne" w:hAnsi="Marianne" w:cs="Arial"/>
          <w:i/>
          <w:sz w:val="18"/>
          <w:szCs w:val="18"/>
        </w:rPr>
        <w:t>[Indiquer le nom commercial et la dénomination sociale du mandataire]</w:t>
      </w:r>
    </w:p>
    <w:p w14:paraId="1DC54ACE" w14:textId="77777777" w:rsidR="00F13D7E" w:rsidRPr="00A70263" w:rsidRDefault="00F13D7E" w:rsidP="00F13D7E">
      <w:pPr>
        <w:tabs>
          <w:tab w:val="left" w:pos="851"/>
        </w:tabs>
        <w:rPr>
          <w:rFonts w:ascii="Marianne" w:hAnsi="Marianne" w:cs="Arial"/>
        </w:rPr>
      </w:pPr>
    </w:p>
    <w:p w14:paraId="34D3730A" w14:textId="77777777" w:rsidR="00DC5E0C" w:rsidRPr="00A70263" w:rsidRDefault="00DC5E0C" w:rsidP="00710FD6">
      <w:pPr>
        <w:pStyle w:val="fcase1ertab"/>
        <w:tabs>
          <w:tab w:val="left" w:pos="851"/>
        </w:tabs>
        <w:ind w:left="0" w:firstLine="0"/>
        <w:rPr>
          <w:rFonts w:ascii="Marianne" w:hAnsi="Marianne" w:cs="Arial"/>
        </w:rPr>
      </w:pPr>
    </w:p>
    <w:p w14:paraId="2EF12070" w14:textId="77777777" w:rsidR="00DC5E0C" w:rsidRPr="00A70263" w:rsidRDefault="00DC5E0C" w:rsidP="00710FD6">
      <w:pPr>
        <w:pStyle w:val="fcase1ertab"/>
        <w:tabs>
          <w:tab w:val="left" w:pos="851"/>
        </w:tabs>
        <w:ind w:left="0" w:firstLine="0"/>
        <w:rPr>
          <w:rFonts w:ascii="Marianne" w:hAnsi="Marianne" w:cs="Arial"/>
        </w:rPr>
      </w:pPr>
    </w:p>
    <w:p w14:paraId="737623B1" w14:textId="77777777" w:rsidR="00036500" w:rsidRPr="00A70263" w:rsidRDefault="004A7169" w:rsidP="00710FD6">
      <w:pPr>
        <w:pStyle w:val="fcase1ertab"/>
        <w:tabs>
          <w:tab w:val="left" w:pos="851"/>
        </w:tabs>
        <w:ind w:left="0" w:firstLine="0"/>
        <w:rPr>
          <w:rFonts w:ascii="Marianne" w:hAnsi="Marianne" w:cs="Arial"/>
        </w:rPr>
      </w:pPr>
      <w:r w:rsidRPr="00A70263">
        <w:rPr>
          <w:rFonts w:ascii="Marianne" w:hAnsi="Marianne" w:cs="Arial"/>
        </w:rPr>
        <w:t xml:space="preserve">En cas de groupement conjoint, </w:t>
      </w:r>
      <w:r w:rsidR="00036500" w:rsidRPr="00A70263">
        <w:rPr>
          <w:rFonts w:ascii="Marianne" w:hAnsi="Marianne" w:cs="Arial"/>
        </w:rPr>
        <w:t xml:space="preserve">le mandataire </w:t>
      </w:r>
      <w:r w:rsidRPr="00A70263">
        <w:rPr>
          <w:rFonts w:ascii="Marianne" w:hAnsi="Marianne" w:cs="Arial"/>
        </w:rPr>
        <w:t xml:space="preserve">du groupement </w:t>
      </w:r>
      <w:r w:rsidR="00036500" w:rsidRPr="00A70263">
        <w:rPr>
          <w:rFonts w:ascii="Marianne" w:hAnsi="Marianne" w:cs="Arial"/>
        </w:rPr>
        <w:t>est :</w:t>
      </w:r>
    </w:p>
    <w:p w14:paraId="16442BEF" w14:textId="77777777" w:rsidR="00036500" w:rsidRPr="00A70263" w:rsidRDefault="00036500" w:rsidP="00E47798">
      <w:pPr>
        <w:pStyle w:val="fcase1ertab"/>
        <w:tabs>
          <w:tab w:val="left" w:pos="851"/>
        </w:tabs>
        <w:rPr>
          <w:rFonts w:ascii="Marianne" w:hAnsi="Marianne" w:cs="Arial"/>
        </w:rPr>
      </w:pPr>
      <w:r w:rsidRPr="00A70263">
        <w:rPr>
          <w:rFonts w:ascii="Marianne" w:hAnsi="Marianne" w:cs="Arial"/>
          <w:i/>
          <w:iCs/>
          <w:sz w:val="18"/>
          <w:szCs w:val="18"/>
        </w:rPr>
        <w:t>(Cocher la case correspondante.)</w:t>
      </w:r>
    </w:p>
    <w:p w14:paraId="50563DF9" w14:textId="77777777" w:rsidR="00354C04" w:rsidRPr="00A70263" w:rsidRDefault="00354C04" w:rsidP="0083205E">
      <w:pPr>
        <w:pStyle w:val="fcase1ertab"/>
        <w:tabs>
          <w:tab w:val="clear" w:pos="426"/>
          <w:tab w:val="left" w:pos="851"/>
        </w:tabs>
        <w:spacing w:before="120"/>
        <w:ind w:left="0" w:firstLine="851"/>
        <w:rPr>
          <w:rFonts w:ascii="Marianne" w:hAnsi="Marianne" w:cs="Arial"/>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cs="Arial"/>
          <w:i/>
          <w:iCs/>
        </w:rPr>
        <w:t xml:space="preserve"> </w:t>
      </w:r>
      <w:proofErr w:type="gramStart"/>
      <w:r w:rsidRPr="00A70263">
        <w:rPr>
          <w:rFonts w:ascii="Marianne" w:hAnsi="Marianne" w:cs="Arial"/>
        </w:rPr>
        <w:t>conjoint</w:t>
      </w:r>
      <w:proofErr w:type="gramEnd"/>
      <w:r w:rsidRPr="00A70263">
        <w:rPr>
          <w:rFonts w:ascii="Marianne" w:hAnsi="Marianne" w:cs="Arial"/>
        </w:rPr>
        <w:tab/>
      </w:r>
      <w:r w:rsidRPr="00A70263">
        <w:rPr>
          <w:rFonts w:ascii="Marianne" w:hAnsi="Marianne" w:cs="Arial"/>
        </w:rPr>
        <w:tab/>
        <w:t>OU</w:t>
      </w:r>
      <w:r w:rsidRPr="00A70263">
        <w:rPr>
          <w:rFonts w:ascii="Marianne" w:hAnsi="Marianne" w:cs="Arial"/>
        </w:rPr>
        <w:tab/>
      </w:r>
      <w:r w:rsidRPr="00A70263">
        <w:rPr>
          <w:rFonts w:ascii="Marianne" w:hAnsi="Marianne" w:cs="Arial"/>
        </w:rPr>
        <w:tab/>
      </w: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cs="Arial"/>
          <w:iCs/>
        </w:rPr>
        <w:t xml:space="preserve"> </w:t>
      </w:r>
      <w:r w:rsidRPr="00A70263">
        <w:rPr>
          <w:rFonts w:ascii="Marianne" w:hAnsi="Marianne" w:cs="Arial"/>
        </w:rPr>
        <w:t>solidaire</w:t>
      </w:r>
    </w:p>
    <w:p w14:paraId="1794649B" w14:textId="77777777" w:rsidR="009B1CD0" w:rsidRPr="00A70263" w:rsidRDefault="009B1CD0" w:rsidP="0083205E">
      <w:pPr>
        <w:tabs>
          <w:tab w:val="left" w:pos="851"/>
        </w:tabs>
        <w:rPr>
          <w:rFonts w:ascii="Marianne" w:hAnsi="Marianne" w:cs="Arial"/>
        </w:rPr>
      </w:pPr>
    </w:p>
    <w:p w14:paraId="32E45E68" w14:textId="77777777" w:rsidR="001C733C" w:rsidRPr="00A70263" w:rsidRDefault="001C733C" w:rsidP="00CD46CC">
      <w:pPr>
        <w:tabs>
          <w:tab w:val="left" w:pos="851"/>
        </w:tabs>
        <w:rPr>
          <w:rFonts w:ascii="Marianne" w:hAnsi="Marianne" w:cs="Arial"/>
        </w:rPr>
      </w:pPr>
    </w:p>
    <w:p w14:paraId="7E069C49" w14:textId="77777777" w:rsidR="002904AF" w:rsidRPr="00A70263" w:rsidRDefault="0021527A" w:rsidP="001C733C">
      <w:pPr>
        <w:pStyle w:val="fcasegauche"/>
        <w:tabs>
          <w:tab w:val="left" w:pos="426"/>
          <w:tab w:val="left" w:pos="851"/>
        </w:tabs>
        <w:spacing w:after="0"/>
        <w:ind w:left="0" w:firstLine="0"/>
        <w:jc w:val="left"/>
        <w:rPr>
          <w:rFonts w:ascii="Marianne" w:hAnsi="Marianne" w:cs="Arial"/>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rPr>
        <w:t xml:space="preserve"> </w:t>
      </w:r>
      <w:r w:rsidR="001C733C" w:rsidRPr="00A70263">
        <w:rPr>
          <w:rFonts w:ascii="Marianne" w:hAnsi="Marianne" w:cs="Arial"/>
        </w:rPr>
        <w:t>Les membres du groupement</w:t>
      </w:r>
      <w:r w:rsidRPr="00A70263">
        <w:rPr>
          <w:rFonts w:ascii="Marianne" w:hAnsi="Marianne" w:cs="Arial"/>
        </w:rPr>
        <w:t xml:space="preserve"> ont donné mandat</w:t>
      </w:r>
      <w:r w:rsidR="007F68A6" w:rsidRPr="00A70263">
        <w:rPr>
          <w:rFonts w:ascii="Marianne" w:hAnsi="Marianne" w:cs="Arial"/>
        </w:rPr>
        <w:t xml:space="preserve"> au mandataire, qui signe le présent acte d’engagement</w:t>
      </w:r>
      <w:r w:rsidR="002904AF" w:rsidRPr="00A70263">
        <w:rPr>
          <w:rFonts w:ascii="Marianne" w:hAnsi="Marianne" w:cs="Arial"/>
        </w:rPr>
        <w:t> :</w:t>
      </w:r>
    </w:p>
    <w:p w14:paraId="5EA69AEC" w14:textId="77777777" w:rsidR="001C733C" w:rsidRPr="00A70263" w:rsidRDefault="001C733C" w:rsidP="001C733C">
      <w:pPr>
        <w:tabs>
          <w:tab w:val="left" w:pos="851"/>
        </w:tabs>
        <w:rPr>
          <w:rFonts w:ascii="Marianne" w:hAnsi="Marianne" w:cs="Arial"/>
        </w:rPr>
      </w:pPr>
      <w:r w:rsidRPr="00A70263">
        <w:rPr>
          <w:rFonts w:ascii="Marianne" w:hAnsi="Marianne" w:cs="Arial"/>
          <w:i/>
          <w:sz w:val="18"/>
          <w:szCs w:val="18"/>
        </w:rPr>
        <w:t xml:space="preserve">(Cocher la </w:t>
      </w:r>
      <w:r w:rsidR="002904AF" w:rsidRPr="00A70263">
        <w:rPr>
          <w:rFonts w:ascii="Marianne" w:hAnsi="Marianne" w:cs="Arial"/>
          <w:i/>
          <w:sz w:val="18"/>
          <w:szCs w:val="18"/>
        </w:rPr>
        <w:t xml:space="preserve">ou les </w:t>
      </w:r>
      <w:r w:rsidRPr="00A70263">
        <w:rPr>
          <w:rFonts w:ascii="Marianne" w:hAnsi="Marianne" w:cs="Arial"/>
          <w:i/>
          <w:sz w:val="18"/>
          <w:szCs w:val="18"/>
        </w:rPr>
        <w:t>case</w:t>
      </w:r>
      <w:r w:rsidR="002904AF" w:rsidRPr="00A70263">
        <w:rPr>
          <w:rFonts w:ascii="Marianne" w:hAnsi="Marianne" w:cs="Arial"/>
          <w:i/>
          <w:sz w:val="18"/>
          <w:szCs w:val="18"/>
        </w:rPr>
        <w:t>s</w:t>
      </w:r>
      <w:r w:rsidRPr="00A70263">
        <w:rPr>
          <w:rFonts w:ascii="Marianne" w:hAnsi="Marianne" w:cs="Arial"/>
          <w:i/>
          <w:sz w:val="18"/>
          <w:szCs w:val="18"/>
        </w:rPr>
        <w:t xml:space="preserve"> correspondante</w:t>
      </w:r>
      <w:r w:rsidR="002904AF" w:rsidRPr="00A70263">
        <w:rPr>
          <w:rFonts w:ascii="Marianne" w:hAnsi="Marianne" w:cs="Arial"/>
          <w:i/>
          <w:sz w:val="18"/>
          <w:szCs w:val="18"/>
        </w:rPr>
        <w:t>s</w:t>
      </w:r>
      <w:r w:rsidRPr="00A70263">
        <w:rPr>
          <w:rFonts w:ascii="Marianne" w:hAnsi="Marianne" w:cs="Arial"/>
          <w:i/>
          <w:sz w:val="18"/>
          <w:szCs w:val="18"/>
        </w:rPr>
        <w:t>.)</w:t>
      </w:r>
    </w:p>
    <w:p w14:paraId="38923A0F" w14:textId="77777777" w:rsidR="001C733C" w:rsidRPr="00A70263" w:rsidRDefault="001C733C" w:rsidP="001C733C">
      <w:pPr>
        <w:pStyle w:val="fcasegauche"/>
        <w:tabs>
          <w:tab w:val="left" w:pos="426"/>
          <w:tab w:val="left" w:pos="851"/>
        </w:tabs>
        <w:spacing w:after="0"/>
        <w:ind w:left="0" w:firstLine="0"/>
        <w:jc w:val="left"/>
        <w:rPr>
          <w:rFonts w:ascii="Marianne" w:hAnsi="Marianne" w:cs="Arial"/>
        </w:rPr>
      </w:pPr>
    </w:p>
    <w:p w14:paraId="5CCA219F" w14:textId="77777777" w:rsidR="002904AF" w:rsidRPr="00A70263" w:rsidRDefault="001C733C" w:rsidP="009B45B9">
      <w:pPr>
        <w:tabs>
          <w:tab w:val="left" w:pos="851"/>
        </w:tabs>
        <w:ind w:left="1695" w:hanging="1695"/>
        <w:rPr>
          <w:rFonts w:ascii="Marianne" w:hAnsi="Marianne" w:cs="Arial"/>
        </w:rPr>
      </w:pPr>
      <w:r w:rsidRPr="00A70263">
        <w:rPr>
          <w:rFonts w:ascii="Marianne" w:hAnsi="Marianne"/>
        </w:rPr>
        <w:tab/>
      </w: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rPr>
        <w:tab/>
      </w:r>
      <w:proofErr w:type="gramStart"/>
      <w:r w:rsidR="002904AF" w:rsidRPr="00A70263">
        <w:rPr>
          <w:rFonts w:ascii="Marianne" w:hAnsi="Marianne" w:cs="Arial"/>
        </w:rPr>
        <w:t>pour</w:t>
      </w:r>
      <w:proofErr w:type="gramEnd"/>
      <w:r w:rsidR="002904AF" w:rsidRPr="00A70263">
        <w:rPr>
          <w:rFonts w:ascii="Marianne" w:hAnsi="Marianne" w:cs="Arial"/>
        </w:rPr>
        <w:t xml:space="preserve"> signer le présent acte d’engagement en leur nom et pour leur compte</w:t>
      </w:r>
      <w:r w:rsidR="007F68A6" w:rsidRPr="00A70263">
        <w:rPr>
          <w:rFonts w:ascii="Marianne" w:hAnsi="Marianne" w:cs="Arial"/>
        </w:rPr>
        <w:t xml:space="preserve">, </w:t>
      </w:r>
      <w:r w:rsidR="0021527A" w:rsidRPr="00A70263">
        <w:rPr>
          <w:rFonts w:ascii="Marianne" w:hAnsi="Marianne" w:cs="Arial"/>
        </w:rPr>
        <w:t xml:space="preserve">pour les représenter vis-à-vis de l’acheteur </w:t>
      </w:r>
      <w:r w:rsidR="007F68A6" w:rsidRPr="00A70263">
        <w:rPr>
          <w:rFonts w:ascii="Marianne" w:hAnsi="Marianne" w:cs="Arial"/>
        </w:rPr>
        <w:t>et pour coordonner l’ensemble des prestations</w:t>
      </w:r>
      <w:r w:rsidR="00983FF3" w:rsidRPr="00A70263">
        <w:rPr>
          <w:rFonts w:ascii="Marianne" w:hAnsi="Marianne" w:cs="Arial"/>
        </w:rPr>
        <w:t> ;</w:t>
      </w:r>
    </w:p>
    <w:p w14:paraId="5178B83D" w14:textId="77777777" w:rsidR="002904AF" w:rsidRPr="00A70263" w:rsidRDefault="002904AF" w:rsidP="001C733C">
      <w:pPr>
        <w:tabs>
          <w:tab w:val="left" w:pos="851"/>
        </w:tabs>
        <w:rPr>
          <w:rFonts w:ascii="Marianne" w:hAnsi="Marianne" w:cs="Arial"/>
        </w:rPr>
      </w:pPr>
      <w:r w:rsidRPr="00A70263">
        <w:rPr>
          <w:rFonts w:ascii="Marianne" w:hAnsi="Marianne" w:cs="Arial"/>
          <w:i/>
          <w:sz w:val="18"/>
          <w:szCs w:val="18"/>
        </w:rPr>
        <w:tab/>
      </w:r>
      <w:r w:rsidRPr="00A70263">
        <w:rPr>
          <w:rFonts w:ascii="Marianne" w:hAnsi="Marianne" w:cs="Arial"/>
          <w:i/>
          <w:sz w:val="18"/>
          <w:szCs w:val="18"/>
        </w:rPr>
        <w:tab/>
      </w:r>
      <w:r w:rsidRPr="00A70263">
        <w:rPr>
          <w:rFonts w:ascii="Marianne" w:hAnsi="Marianne" w:cs="Arial"/>
          <w:i/>
          <w:sz w:val="18"/>
          <w:szCs w:val="18"/>
        </w:rPr>
        <w:tab/>
        <w:t>(</w:t>
      </w:r>
      <w:proofErr w:type="gramStart"/>
      <w:r w:rsidRPr="00A70263">
        <w:rPr>
          <w:rFonts w:ascii="Marianne" w:hAnsi="Marianne" w:cs="Arial"/>
          <w:i/>
          <w:sz w:val="18"/>
          <w:szCs w:val="18"/>
        </w:rPr>
        <w:t>joindre</w:t>
      </w:r>
      <w:proofErr w:type="gramEnd"/>
      <w:r w:rsidRPr="00A70263">
        <w:rPr>
          <w:rFonts w:ascii="Marianne" w:hAnsi="Marianne" w:cs="Arial"/>
          <w:i/>
          <w:sz w:val="18"/>
          <w:szCs w:val="18"/>
        </w:rPr>
        <w:t xml:space="preserve"> les pouvoirs en annexe du présent document.)</w:t>
      </w:r>
    </w:p>
    <w:p w14:paraId="1F40D015" w14:textId="77777777" w:rsidR="002904AF" w:rsidRPr="00A70263" w:rsidRDefault="002904AF" w:rsidP="001C733C">
      <w:pPr>
        <w:tabs>
          <w:tab w:val="left" w:pos="851"/>
        </w:tabs>
        <w:rPr>
          <w:rFonts w:ascii="Marianne" w:hAnsi="Marianne" w:cs="Arial"/>
        </w:rPr>
      </w:pPr>
    </w:p>
    <w:p w14:paraId="147B79E4" w14:textId="77777777" w:rsidR="002904AF" w:rsidRPr="00A70263" w:rsidRDefault="002904AF" w:rsidP="002904AF">
      <w:pPr>
        <w:tabs>
          <w:tab w:val="left" w:pos="851"/>
        </w:tabs>
        <w:ind w:left="1701" w:hanging="850"/>
        <w:jc w:val="both"/>
        <w:rPr>
          <w:rFonts w:ascii="Marianne" w:hAnsi="Marianne" w:cs="Arial"/>
          <w:iCs/>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rPr>
        <w:tab/>
      </w:r>
      <w:proofErr w:type="gramStart"/>
      <w:r w:rsidRPr="00A70263">
        <w:rPr>
          <w:rFonts w:ascii="Marianne" w:hAnsi="Marianne" w:cs="Arial"/>
        </w:rPr>
        <w:t>pour</w:t>
      </w:r>
      <w:proofErr w:type="gramEnd"/>
      <w:r w:rsidRPr="00A70263">
        <w:rPr>
          <w:rFonts w:ascii="Marianne" w:hAnsi="Marianne" w:cs="Arial"/>
        </w:rPr>
        <w:t xml:space="preserve"> signer, en leur nom et pour leur compte, les modifications ultérieures du mar</w:t>
      </w:r>
      <w:r w:rsidR="0021527A" w:rsidRPr="00A70263">
        <w:rPr>
          <w:rFonts w:ascii="Marianne" w:hAnsi="Marianne" w:cs="Arial"/>
        </w:rPr>
        <w:t>ché public ou de l’accord-cadre</w:t>
      </w:r>
      <w:r w:rsidRPr="00A70263">
        <w:rPr>
          <w:rFonts w:ascii="Marianne" w:hAnsi="Marianne" w:cs="Arial"/>
        </w:rPr>
        <w:t> ;</w:t>
      </w:r>
    </w:p>
    <w:p w14:paraId="5FFFE583" w14:textId="77777777" w:rsidR="00BE6078" w:rsidRPr="00A70263" w:rsidRDefault="00BE6078" w:rsidP="00BE6078">
      <w:pPr>
        <w:tabs>
          <w:tab w:val="left" w:pos="851"/>
        </w:tabs>
        <w:rPr>
          <w:rFonts w:ascii="Marianne" w:hAnsi="Marianne" w:cs="Arial"/>
        </w:rPr>
      </w:pPr>
      <w:r w:rsidRPr="00A70263">
        <w:rPr>
          <w:rFonts w:ascii="Marianne" w:hAnsi="Marianne" w:cs="Arial"/>
          <w:i/>
          <w:sz w:val="18"/>
          <w:szCs w:val="18"/>
        </w:rPr>
        <w:tab/>
      </w:r>
      <w:r w:rsidRPr="00A70263">
        <w:rPr>
          <w:rFonts w:ascii="Marianne" w:hAnsi="Marianne" w:cs="Arial"/>
          <w:i/>
          <w:sz w:val="18"/>
          <w:szCs w:val="18"/>
        </w:rPr>
        <w:tab/>
      </w:r>
      <w:r w:rsidRPr="00A70263">
        <w:rPr>
          <w:rFonts w:ascii="Marianne" w:hAnsi="Marianne" w:cs="Arial"/>
          <w:i/>
          <w:sz w:val="18"/>
          <w:szCs w:val="18"/>
        </w:rPr>
        <w:tab/>
        <w:t>(</w:t>
      </w:r>
      <w:proofErr w:type="gramStart"/>
      <w:r w:rsidRPr="00A70263">
        <w:rPr>
          <w:rFonts w:ascii="Marianne" w:hAnsi="Marianne" w:cs="Arial"/>
          <w:i/>
          <w:sz w:val="18"/>
          <w:szCs w:val="18"/>
        </w:rPr>
        <w:t>joindre</w:t>
      </w:r>
      <w:proofErr w:type="gramEnd"/>
      <w:r w:rsidRPr="00A70263">
        <w:rPr>
          <w:rFonts w:ascii="Marianne" w:hAnsi="Marianne" w:cs="Arial"/>
          <w:i/>
          <w:sz w:val="18"/>
          <w:szCs w:val="18"/>
        </w:rPr>
        <w:t xml:space="preserve"> les pouvoirs en annexe du présent document.)</w:t>
      </w:r>
    </w:p>
    <w:p w14:paraId="7714A994" w14:textId="77777777" w:rsidR="002904AF" w:rsidRPr="00A70263" w:rsidRDefault="002904AF" w:rsidP="002904AF">
      <w:pPr>
        <w:tabs>
          <w:tab w:val="left" w:pos="851"/>
        </w:tabs>
        <w:rPr>
          <w:rFonts w:ascii="Marianne" w:hAnsi="Marianne" w:cs="Arial"/>
          <w:iCs/>
        </w:rPr>
      </w:pPr>
    </w:p>
    <w:p w14:paraId="6EBA8E8B" w14:textId="77777777" w:rsidR="002904AF" w:rsidRPr="00A70263" w:rsidRDefault="002904AF" w:rsidP="002904AF">
      <w:pPr>
        <w:tabs>
          <w:tab w:val="left" w:pos="851"/>
        </w:tabs>
        <w:ind w:left="1134" w:hanging="850"/>
        <w:rPr>
          <w:rFonts w:ascii="Marianne" w:hAnsi="Marianne" w:cs="Arial"/>
        </w:rPr>
      </w:pPr>
      <w:r w:rsidRPr="00A70263">
        <w:rPr>
          <w:rFonts w:ascii="Marianne" w:hAnsi="Marianne"/>
        </w:rPr>
        <w:tab/>
      </w: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cs="Arial"/>
          <w:i/>
          <w:iCs/>
        </w:rPr>
        <w:t xml:space="preserve"> </w:t>
      </w:r>
      <w:r w:rsidRPr="00A70263">
        <w:rPr>
          <w:rFonts w:ascii="Marianne" w:hAnsi="Marianne" w:cs="Arial"/>
        </w:rPr>
        <w:tab/>
      </w:r>
      <w:proofErr w:type="gramStart"/>
      <w:r w:rsidRPr="00A70263">
        <w:rPr>
          <w:rFonts w:ascii="Marianne" w:hAnsi="Marianne" w:cs="Arial"/>
        </w:rPr>
        <w:t>ont</w:t>
      </w:r>
      <w:proofErr w:type="gramEnd"/>
      <w:r w:rsidRPr="00A70263">
        <w:rPr>
          <w:rFonts w:ascii="Marianne" w:hAnsi="Marianne" w:cs="Arial"/>
        </w:rPr>
        <w:t xml:space="preserve"> donné mandat au mandataire dans les conditions définies par les pouvoirs joints en annexe.</w:t>
      </w:r>
    </w:p>
    <w:p w14:paraId="05FB6D66" w14:textId="77777777" w:rsidR="002904AF" w:rsidRPr="00A70263" w:rsidRDefault="002904AF" w:rsidP="002904AF">
      <w:pPr>
        <w:tabs>
          <w:tab w:val="left" w:pos="851"/>
        </w:tabs>
        <w:ind w:left="1134" w:hanging="850"/>
        <w:rPr>
          <w:rFonts w:ascii="Marianne" w:hAnsi="Marianne" w:cs="Arial"/>
          <w:i/>
          <w:sz w:val="18"/>
          <w:szCs w:val="18"/>
        </w:rPr>
      </w:pPr>
    </w:p>
    <w:p w14:paraId="19A0A21F" w14:textId="77777777" w:rsidR="001C733C" w:rsidRPr="00A70263" w:rsidRDefault="001C733C" w:rsidP="001C733C">
      <w:pPr>
        <w:tabs>
          <w:tab w:val="left" w:pos="851"/>
        </w:tabs>
        <w:rPr>
          <w:rFonts w:ascii="Marianne" w:hAnsi="Marianne" w:cs="Arial"/>
          <w:i/>
          <w:sz w:val="18"/>
          <w:szCs w:val="18"/>
        </w:rPr>
      </w:pPr>
    </w:p>
    <w:p w14:paraId="42783E5A" w14:textId="77777777" w:rsidR="00036500" w:rsidRPr="00A70263" w:rsidRDefault="0021527A" w:rsidP="006C4338">
      <w:pPr>
        <w:tabs>
          <w:tab w:val="left" w:pos="851"/>
        </w:tabs>
        <w:rPr>
          <w:rFonts w:ascii="Marianne" w:hAnsi="Marianne" w:cs="Arial"/>
          <w:i/>
          <w:sz w:val="18"/>
          <w:szCs w:val="18"/>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rPr>
        <w:t xml:space="preserve"> </w:t>
      </w:r>
      <w:r w:rsidRPr="00A70263">
        <w:rPr>
          <w:rFonts w:ascii="Marianne" w:hAnsi="Marianne" w:cs="Arial"/>
        </w:rPr>
        <w:t>L</w:t>
      </w:r>
      <w:r w:rsidR="00036500" w:rsidRPr="00A70263">
        <w:rPr>
          <w:rFonts w:ascii="Marianne" w:hAnsi="Marianne" w:cs="Arial"/>
        </w:rPr>
        <w:t>es membres du groupement</w:t>
      </w:r>
      <w:r w:rsidR="00332B12" w:rsidRPr="00A70263">
        <w:rPr>
          <w:rFonts w:ascii="Marianne" w:hAnsi="Marianne" w:cs="Arial"/>
        </w:rPr>
        <w:t>, qui signent le présent acte d’engagement</w:t>
      </w:r>
      <w:r w:rsidR="00036500" w:rsidRPr="00A70263">
        <w:rPr>
          <w:rFonts w:ascii="Marianne" w:hAnsi="Marianne" w:cs="Arial"/>
        </w:rPr>
        <w:t> :</w:t>
      </w:r>
    </w:p>
    <w:p w14:paraId="19FCDA4A" w14:textId="77777777" w:rsidR="00036500" w:rsidRPr="00A70263" w:rsidRDefault="00036500" w:rsidP="006F3DF9">
      <w:pPr>
        <w:tabs>
          <w:tab w:val="left" w:pos="851"/>
        </w:tabs>
        <w:rPr>
          <w:rFonts w:ascii="Marianne" w:hAnsi="Marianne" w:cs="Arial"/>
        </w:rPr>
      </w:pPr>
      <w:r w:rsidRPr="00A70263">
        <w:rPr>
          <w:rFonts w:ascii="Marianne" w:hAnsi="Marianne" w:cs="Arial"/>
          <w:i/>
          <w:sz w:val="18"/>
          <w:szCs w:val="18"/>
        </w:rPr>
        <w:t>(Cocher la case correspondante.)</w:t>
      </w:r>
    </w:p>
    <w:p w14:paraId="144F0953" w14:textId="77777777" w:rsidR="00036500" w:rsidRPr="00A70263" w:rsidRDefault="00036500" w:rsidP="005846FB">
      <w:pPr>
        <w:tabs>
          <w:tab w:val="left" w:pos="851"/>
        </w:tabs>
        <w:rPr>
          <w:rFonts w:ascii="Marianne" w:hAnsi="Marianne" w:cs="Arial"/>
        </w:rPr>
      </w:pPr>
    </w:p>
    <w:p w14:paraId="372570B9" w14:textId="77777777" w:rsidR="00AE7831" w:rsidRPr="00A70263" w:rsidRDefault="00AE7831" w:rsidP="009B45B9">
      <w:pPr>
        <w:tabs>
          <w:tab w:val="left" w:pos="851"/>
        </w:tabs>
        <w:ind w:left="1701" w:hanging="850"/>
        <w:jc w:val="both"/>
        <w:rPr>
          <w:rFonts w:ascii="Marianne" w:hAnsi="Marianne" w:cs="Arial"/>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rPr>
        <w:tab/>
      </w:r>
      <w:proofErr w:type="gramStart"/>
      <w:r w:rsidRPr="00A70263">
        <w:rPr>
          <w:rFonts w:ascii="Marianne" w:hAnsi="Marianne" w:cs="Arial"/>
        </w:rPr>
        <w:t>donnent</w:t>
      </w:r>
      <w:proofErr w:type="gramEnd"/>
      <w:r w:rsidRPr="00A70263">
        <w:rPr>
          <w:rFonts w:ascii="Marianne" w:hAnsi="Marianne" w:cs="Arial"/>
        </w:rPr>
        <w:t xml:space="preserve"> mandat au mandataire, qui l’accepte, pour les représenter vis-à-vis de l’acheteur et pour coordonner l’ensemble des prestations ;</w:t>
      </w:r>
    </w:p>
    <w:p w14:paraId="32622C32" w14:textId="77777777" w:rsidR="00AE7831" w:rsidRPr="00A70263" w:rsidRDefault="00AE7831" w:rsidP="009B45B9">
      <w:pPr>
        <w:tabs>
          <w:tab w:val="left" w:pos="851"/>
        </w:tabs>
        <w:ind w:left="1701" w:hanging="850"/>
        <w:jc w:val="both"/>
        <w:rPr>
          <w:rFonts w:ascii="Marianne" w:hAnsi="Marianne"/>
        </w:rPr>
      </w:pPr>
    </w:p>
    <w:p w14:paraId="7B463C79" w14:textId="77777777" w:rsidR="00036500" w:rsidRPr="00A70263" w:rsidRDefault="00036500" w:rsidP="009B45B9">
      <w:pPr>
        <w:tabs>
          <w:tab w:val="left" w:pos="851"/>
        </w:tabs>
        <w:ind w:left="1701" w:hanging="850"/>
        <w:jc w:val="both"/>
        <w:rPr>
          <w:rFonts w:ascii="Marianne" w:hAnsi="Marianne" w:cs="Arial"/>
          <w:iCs/>
        </w:rPr>
      </w:pPr>
      <w:r w:rsidRPr="00A70263">
        <w:rPr>
          <w:rFonts w:ascii="Marianne" w:hAnsi="Marianne"/>
        </w:rPr>
        <w:fldChar w:fldCharType="begin">
          <w:ffData>
            <w:name w:val=""/>
            <w:enabled/>
            <w:calcOnExit w:val="0"/>
            <w:checkBox>
              <w:size w:val="20"/>
              <w:default w:val="0"/>
            </w:checkBox>
          </w:ffData>
        </w:fldChar>
      </w:r>
      <w:r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Pr="00A70263">
        <w:rPr>
          <w:rFonts w:ascii="Marianne" w:hAnsi="Marianne"/>
        </w:rPr>
        <w:fldChar w:fldCharType="end"/>
      </w:r>
      <w:r w:rsidRPr="00A70263">
        <w:rPr>
          <w:rFonts w:ascii="Marianne" w:hAnsi="Marianne" w:cs="Arial"/>
        </w:rPr>
        <w:tab/>
      </w:r>
      <w:proofErr w:type="gramStart"/>
      <w:r w:rsidRPr="00A70263">
        <w:rPr>
          <w:rFonts w:ascii="Marianne" w:hAnsi="Marianne" w:cs="Arial"/>
        </w:rPr>
        <w:t>donnent</w:t>
      </w:r>
      <w:proofErr w:type="gramEnd"/>
      <w:r w:rsidRPr="00A70263">
        <w:rPr>
          <w:rFonts w:ascii="Marianne" w:hAnsi="Marianne" w:cs="Arial"/>
        </w:rPr>
        <w:t xml:space="preserve"> mandat au mandataire, qui l’accepte, pour signer, en leur nom et pour leur compte, </w:t>
      </w:r>
      <w:r w:rsidR="004A7169" w:rsidRPr="00A70263">
        <w:rPr>
          <w:rFonts w:ascii="Marianne" w:hAnsi="Marianne" w:cs="Arial"/>
        </w:rPr>
        <w:t>les</w:t>
      </w:r>
      <w:r w:rsidRPr="00A70263">
        <w:rPr>
          <w:rFonts w:ascii="Marianne" w:hAnsi="Marianne" w:cs="Arial"/>
        </w:rPr>
        <w:t xml:space="preserve"> modifications ultérieures du marché ou de l’accord-cadre ;</w:t>
      </w:r>
    </w:p>
    <w:p w14:paraId="508AE4A5" w14:textId="77777777" w:rsidR="00036500" w:rsidRPr="00A70263" w:rsidRDefault="00036500" w:rsidP="006C4338">
      <w:pPr>
        <w:tabs>
          <w:tab w:val="left" w:pos="851"/>
        </w:tabs>
        <w:rPr>
          <w:rFonts w:ascii="Marianne" w:hAnsi="Marianne" w:cs="Arial"/>
          <w:iCs/>
        </w:rPr>
      </w:pPr>
    </w:p>
    <w:p w14:paraId="7B725CFD" w14:textId="77777777" w:rsidR="00036500" w:rsidRPr="00A70263" w:rsidRDefault="00844DAA" w:rsidP="009B45B9">
      <w:pPr>
        <w:tabs>
          <w:tab w:val="left" w:pos="851"/>
        </w:tabs>
        <w:ind w:left="1134" w:hanging="850"/>
        <w:rPr>
          <w:rFonts w:ascii="Marianne" w:hAnsi="Marianne" w:cs="Arial"/>
          <w:i/>
          <w:sz w:val="18"/>
          <w:szCs w:val="18"/>
        </w:rPr>
      </w:pPr>
      <w:r w:rsidRPr="00A70263">
        <w:rPr>
          <w:rFonts w:ascii="Marianne" w:hAnsi="Marianne"/>
        </w:rPr>
        <w:tab/>
      </w:r>
      <w:r w:rsidR="00036500" w:rsidRPr="00A70263">
        <w:rPr>
          <w:rFonts w:ascii="Marianne" w:hAnsi="Marianne"/>
        </w:rPr>
        <w:fldChar w:fldCharType="begin">
          <w:ffData>
            <w:name w:val=""/>
            <w:enabled/>
            <w:calcOnExit w:val="0"/>
            <w:checkBox>
              <w:size w:val="20"/>
              <w:default w:val="0"/>
            </w:checkBox>
          </w:ffData>
        </w:fldChar>
      </w:r>
      <w:r w:rsidR="00036500" w:rsidRPr="00A70263">
        <w:rPr>
          <w:rFonts w:ascii="Marianne" w:hAnsi="Marianne"/>
        </w:rPr>
        <w:instrText xml:space="preserve"> FORMCHECKBOX </w:instrText>
      </w:r>
      <w:r w:rsidR="001C5B4D">
        <w:rPr>
          <w:rFonts w:ascii="Marianne" w:hAnsi="Marianne"/>
        </w:rPr>
      </w:r>
      <w:r w:rsidR="001C5B4D">
        <w:rPr>
          <w:rFonts w:ascii="Marianne" w:hAnsi="Marianne"/>
        </w:rPr>
        <w:fldChar w:fldCharType="separate"/>
      </w:r>
      <w:r w:rsidR="00036500" w:rsidRPr="00A70263">
        <w:rPr>
          <w:rFonts w:ascii="Marianne" w:hAnsi="Marianne"/>
        </w:rPr>
        <w:fldChar w:fldCharType="end"/>
      </w:r>
      <w:r w:rsidR="00036500" w:rsidRPr="00A70263">
        <w:rPr>
          <w:rFonts w:ascii="Marianne" w:hAnsi="Marianne" w:cs="Arial"/>
          <w:i/>
          <w:iCs/>
        </w:rPr>
        <w:t xml:space="preserve"> </w:t>
      </w:r>
      <w:r w:rsidR="00036500" w:rsidRPr="00A70263">
        <w:rPr>
          <w:rFonts w:ascii="Marianne" w:hAnsi="Marianne" w:cs="Arial"/>
        </w:rPr>
        <w:tab/>
      </w:r>
      <w:proofErr w:type="gramStart"/>
      <w:r w:rsidR="00036500" w:rsidRPr="00A70263">
        <w:rPr>
          <w:rFonts w:ascii="Marianne" w:hAnsi="Marianne" w:cs="Arial"/>
        </w:rPr>
        <w:t>donnent</w:t>
      </w:r>
      <w:proofErr w:type="gramEnd"/>
      <w:r w:rsidR="00036500" w:rsidRPr="00A70263">
        <w:rPr>
          <w:rFonts w:ascii="Marianne" w:hAnsi="Marianne" w:cs="Arial"/>
        </w:rPr>
        <w:t xml:space="preserve"> mandat au mandataire dans les conditions définies ci-dessous</w:t>
      </w:r>
      <w:r w:rsidRPr="00A70263">
        <w:rPr>
          <w:rFonts w:ascii="Marianne" w:hAnsi="Marianne" w:cs="Arial"/>
        </w:rPr>
        <w:t> :</w:t>
      </w:r>
    </w:p>
    <w:p w14:paraId="6D6647F3" w14:textId="77777777" w:rsidR="00036500" w:rsidRPr="00A70263" w:rsidRDefault="00844DAA" w:rsidP="009B45B9">
      <w:pPr>
        <w:tabs>
          <w:tab w:val="left" w:pos="851"/>
        </w:tabs>
        <w:ind w:left="1134" w:hanging="850"/>
        <w:rPr>
          <w:rFonts w:ascii="Marianne" w:hAnsi="Marianne" w:cs="Arial"/>
        </w:rPr>
      </w:pPr>
      <w:r w:rsidRPr="00A70263">
        <w:rPr>
          <w:rFonts w:ascii="Marianne" w:hAnsi="Marianne" w:cs="Arial"/>
          <w:i/>
          <w:sz w:val="18"/>
          <w:szCs w:val="18"/>
        </w:rPr>
        <w:tab/>
      </w:r>
      <w:r w:rsidRPr="00A70263">
        <w:rPr>
          <w:rFonts w:ascii="Marianne" w:hAnsi="Marianne" w:cs="Arial"/>
          <w:i/>
          <w:sz w:val="18"/>
          <w:szCs w:val="18"/>
        </w:rPr>
        <w:tab/>
      </w:r>
      <w:r w:rsidRPr="00A70263">
        <w:rPr>
          <w:rFonts w:ascii="Marianne" w:hAnsi="Marianne" w:cs="Arial"/>
          <w:i/>
          <w:sz w:val="18"/>
          <w:szCs w:val="18"/>
        </w:rPr>
        <w:tab/>
      </w:r>
      <w:r w:rsidR="00036500" w:rsidRPr="00A70263">
        <w:rPr>
          <w:rFonts w:ascii="Marianne" w:hAnsi="Marianne" w:cs="Arial"/>
          <w:i/>
          <w:sz w:val="18"/>
          <w:szCs w:val="18"/>
        </w:rPr>
        <w:t>(Donner des précisions sur l’étendue du mandat.)</w:t>
      </w:r>
    </w:p>
    <w:p w14:paraId="07E320CE" w14:textId="77777777" w:rsidR="009B1CD0" w:rsidRPr="00A70263" w:rsidRDefault="009B1CD0"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A70263" w14:paraId="12F58112" w14:textId="77777777" w:rsidTr="00F13D7E">
        <w:tc>
          <w:tcPr>
            <w:tcW w:w="4644" w:type="dxa"/>
            <w:tcBorders>
              <w:top w:val="single" w:sz="4" w:space="0" w:color="000000"/>
              <w:left w:val="single" w:sz="4" w:space="0" w:color="000000"/>
              <w:bottom w:val="single" w:sz="4" w:space="0" w:color="000000"/>
            </w:tcBorders>
            <w:shd w:val="clear" w:color="auto" w:fill="auto"/>
            <w:vAlign w:val="center"/>
          </w:tcPr>
          <w:p w14:paraId="2F6E2520" w14:textId="77777777" w:rsidR="00332B12" w:rsidRPr="00A70263" w:rsidRDefault="00332B12" w:rsidP="00B054DA">
            <w:pPr>
              <w:tabs>
                <w:tab w:val="left" w:pos="851"/>
              </w:tabs>
              <w:jc w:val="center"/>
              <w:rPr>
                <w:rFonts w:ascii="Marianne" w:hAnsi="Marianne" w:cs="Arial"/>
                <w:b/>
                <w:bCs/>
              </w:rPr>
            </w:pPr>
            <w:r w:rsidRPr="00A70263">
              <w:rPr>
                <w:rFonts w:ascii="Marianne" w:hAnsi="Marianne" w:cs="Arial"/>
                <w:b/>
                <w:bCs/>
              </w:rPr>
              <w:t>Nom, prénom et qualité</w:t>
            </w:r>
          </w:p>
          <w:p w14:paraId="2F930F7F" w14:textId="77777777" w:rsidR="00332B12" w:rsidRPr="00A70263" w:rsidRDefault="00332B12" w:rsidP="00B054DA">
            <w:pPr>
              <w:tabs>
                <w:tab w:val="left" w:pos="851"/>
              </w:tabs>
              <w:jc w:val="center"/>
              <w:rPr>
                <w:rFonts w:ascii="Marianne" w:hAnsi="Marianne" w:cs="Arial"/>
                <w:b/>
                <w:bCs/>
              </w:rPr>
            </w:pPr>
            <w:proofErr w:type="gramStart"/>
            <w:r w:rsidRPr="00A70263">
              <w:rPr>
                <w:rFonts w:ascii="Marianne" w:hAnsi="Marianne" w:cs="Arial"/>
                <w:b/>
                <w:bCs/>
              </w:rPr>
              <w:t>du</w:t>
            </w:r>
            <w:proofErr w:type="gramEnd"/>
            <w:r w:rsidRPr="00A7026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7C650EE" w14:textId="77777777" w:rsidR="00332B12" w:rsidRPr="00A70263" w:rsidRDefault="00332B12" w:rsidP="00B054DA">
            <w:pPr>
              <w:tabs>
                <w:tab w:val="left" w:pos="851"/>
              </w:tabs>
              <w:jc w:val="center"/>
              <w:rPr>
                <w:rFonts w:ascii="Marianne" w:hAnsi="Marianne" w:cs="Arial"/>
                <w:b/>
                <w:bCs/>
              </w:rPr>
            </w:pPr>
            <w:r w:rsidRPr="00A7026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B937A" w14:textId="77777777" w:rsidR="00332B12" w:rsidRPr="00A70263" w:rsidRDefault="00332B12" w:rsidP="00B054DA">
            <w:pPr>
              <w:tabs>
                <w:tab w:val="left" w:pos="851"/>
              </w:tabs>
              <w:jc w:val="center"/>
              <w:rPr>
                <w:rFonts w:ascii="Marianne" w:hAnsi="Marianne" w:cs="Arial"/>
                <w:b/>
                <w:bCs/>
              </w:rPr>
            </w:pPr>
            <w:r w:rsidRPr="00A70263">
              <w:rPr>
                <w:rFonts w:ascii="Marianne" w:hAnsi="Marianne" w:cs="Arial"/>
                <w:b/>
                <w:bCs/>
              </w:rPr>
              <w:t>Signature</w:t>
            </w:r>
          </w:p>
        </w:tc>
      </w:tr>
      <w:tr w:rsidR="00332B12" w:rsidRPr="00A70263" w14:paraId="2AC0CC31" w14:textId="77777777" w:rsidTr="00F13D7E">
        <w:trPr>
          <w:trHeight w:val="1021"/>
        </w:trPr>
        <w:tc>
          <w:tcPr>
            <w:tcW w:w="4644" w:type="dxa"/>
            <w:tcBorders>
              <w:top w:val="single" w:sz="4" w:space="0" w:color="000000"/>
              <w:left w:val="single" w:sz="4" w:space="0" w:color="000000"/>
            </w:tcBorders>
            <w:shd w:val="clear" w:color="auto" w:fill="CCFFFF"/>
          </w:tcPr>
          <w:p w14:paraId="6F654988" w14:textId="77777777" w:rsidR="00332B12" w:rsidRPr="00A70263"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1BC2D6E0" w14:textId="77777777" w:rsidR="00332B12" w:rsidRPr="00A70263"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1CBA1B94" w14:textId="77777777" w:rsidR="00332B12" w:rsidRPr="00A70263" w:rsidRDefault="00332B12" w:rsidP="00B054DA">
            <w:pPr>
              <w:tabs>
                <w:tab w:val="left" w:pos="851"/>
              </w:tabs>
              <w:snapToGrid w:val="0"/>
              <w:jc w:val="both"/>
              <w:rPr>
                <w:rFonts w:ascii="Marianne" w:hAnsi="Marianne" w:cs="Arial"/>
                <w:b/>
                <w:bCs/>
              </w:rPr>
            </w:pPr>
          </w:p>
        </w:tc>
      </w:tr>
      <w:tr w:rsidR="00332B12" w:rsidRPr="00A70263" w14:paraId="2DA6EFF4" w14:textId="77777777" w:rsidTr="00F13D7E">
        <w:trPr>
          <w:trHeight w:val="1021"/>
        </w:trPr>
        <w:tc>
          <w:tcPr>
            <w:tcW w:w="4644" w:type="dxa"/>
            <w:tcBorders>
              <w:left w:val="single" w:sz="4" w:space="0" w:color="000000"/>
              <w:bottom w:val="single" w:sz="4" w:space="0" w:color="auto"/>
            </w:tcBorders>
            <w:shd w:val="clear" w:color="auto" w:fill="auto"/>
          </w:tcPr>
          <w:p w14:paraId="41663BF5" w14:textId="77777777" w:rsidR="00332B12" w:rsidRPr="00A70263"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0A16FCC6" w14:textId="77777777" w:rsidR="00332B12" w:rsidRPr="00A70263"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2EEBF872" w14:textId="77777777" w:rsidR="00332B12" w:rsidRPr="00A70263" w:rsidRDefault="00332B12" w:rsidP="00B054DA">
            <w:pPr>
              <w:tabs>
                <w:tab w:val="left" w:pos="851"/>
              </w:tabs>
              <w:snapToGrid w:val="0"/>
              <w:jc w:val="both"/>
              <w:rPr>
                <w:rFonts w:ascii="Marianne" w:hAnsi="Marianne" w:cs="Arial"/>
                <w:b/>
                <w:bCs/>
              </w:rPr>
            </w:pPr>
          </w:p>
        </w:tc>
      </w:tr>
    </w:tbl>
    <w:p w14:paraId="78502281" w14:textId="77777777" w:rsidR="00332B12" w:rsidRPr="00A70263" w:rsidRDefault="00332B12" w:rsidP="00332B12">
      <w:pPr>
        <w:tabs>
          <w:tab w:val="left" w:pos="851"/>
        </w:tabs>
        <w:jc w:val="both"/>
        <w:rPr>
          <w:rFonts w:ascii="Marianne" w:hAnsi="Marianne" w:cs="Arial"/>
        </w:rPr>
      </w:pPr>
      <w:r w:rsidRPr="00A70263">
        <w:rPr>
          <w:rFonts w:ascii="Marianne" w:hAnsi="Marianne" w:cs="Arial"/>
          <w:sz w:val="18"/>
          <w:szCs w:val="18"/>
        </w:rPr>
        <w:t>(*) Le signataire doit avoir le pouvoir d’engager la personne qu’il représente.</w:t>
      </w:r>
    </w:p>
    <w:p w14:paraId="354897EA" w14:textId="77777777" w:rsidR="009B1CD0" w:rsidRPr="00A70263" w:rsidRDefault="009B1CD0" w:rsidP="006C4338">
      <w:pPr>
        <w:tabs>
          <w:tab w:val="left" w:pos="851"/>
        </w:tabs>
        <w:rPr>
          <w:rFonts w:ascii="Marianne" w:hAnsi="Marianne" w:cs="Arial"/>
        </w:rPr>
      </w:pPr>
    </w:p>
    <w:p w14:paraId="3CF8B8F6" w14:textId="77777777" w:rsidR="009B1CD0" w:rsidRPr="00A70263" w:rsidRDefault="009B1CD0" w:rsidP="006C4338">
      <w:pPr>
        <w:tabs>
          <w:tab w:val="left" w:pos="851"/>
        </w:tabs>
        <w:rPr>
          <w:rFonts w:ascii="Marianne" w:hAnsi="Marianne" w:cs="Arial"/>
        </w:rPr>
      </w:pPr>
    </w:p>
    <w:p w14:paraId="2CDC7DC0" w14:textId="77777777" w:rsidR="009B1CD0" w:rsidRPr="00A70263" w:rsidRDefault="009B1CD0"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2FBDF6" w14:textId="77777777">
        <w:tc>
          <w:tcPr>
            <w:tcW w:w="10277" w:type="dxa"/>
            <w:shd w:val="clear" w:color="auto" w:fill="66CCFF"/>
          </w:tcPr>
          <w:p w14:paraId="21D0F410"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A977065" w14:textId="77777777" w:rsidR="009B1CD0" w:rsidRDefault="009B1CD0" w:rsidP="006C4338">
      <w:pPr>
        <w:tabs>
          <w:tab w:val="left" w:pos="851"/>
        </w:tabs>
      </w:pPr>
    </w:p>
    <w:p w14:paraId="6EBF86FD" w14:textId="77777777" w:rsidR="00E516B9" w:rsidRDefault="00F13D7E" w:rsidP="00E516B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E516B9">
        <w:rPr>
          <w:rFonts w:ascii="Arial" w:hAnsi="Arial" w:cs="Arial"/>
          <w:b w:val="0"/>
          <w:bCs/>
          <w:iCs/>
        </w:rPr>
        <w:t xml:space="preserve"> de l’acheteur :</w:t>
      </w:r>
    </w:p>
    <w:p w14:paraId="44AA8FDF" w14:textId="77777777" w:rsidR="00E516B9" w:rsidRPr="00C51033" w:rsidRDefault="00E516B9" w:rsidP="00E516B9">
      <w:pPr>
        <w:numPr>
          <w:ilvl w:val="0"/>
          <w:numId w:val="1"/>
        </w:numPr>
        <w:spacing w:before="120"/>
        <w:jc w:val="both"/>
        <w:rPr>
          <w:rFonts w:ascii="Arial" w:hAnsi="Arial" w:cs="Arial"/>
        </w:rPr>
      </w:pPr>
      <w:r>
        <w:rPr>
          <w:rFonts w:ascii="Arial" w:hAnsi="Arial" w:cs="Arial"/>
          <w:b/>
        </w:rPr>
        <w:t>S</w:t>
      </w:r>
      <w:r w:rsidRPr="00CF6034">
        <w:rPr>
          <w:rFonts w:ascii="Arial" w:hAnsi="Arial" w:cs="Arial"/>
          <w:b/>
        </w:rPr>
        <w:t xml:space="preserve">anté publique France, </w:t>
      </w:r>
      <w:r>
        <w:rPr>
          <w:rFonts w:ascii="Arial" w:hAnsi="Arial" w:cs="Arial"/>
          <w:b/>
        </w:rPr>
        <w:t>l’a</w:t>
      </w:r>
      <w:r w:rsidRPr="00CF6034">
        <w:rPr>
          <w:rFonts w:ascii="Arial" w:hAnsi="Arial" w:cs="Arial"/>
          <w:b/>
        </w:rPr>
        <w:t>gence nationale de santé publique</w:t>
      </w:r>
    </w:p>
    <w:p w14:paraId="5E5E3082" w14:textId="77777777" w:rsidR="006E3A36" w:rsidRDefault="00E516B9" w:rsidP="00E516B9">
      <w:pPr>
        <w:numPr>
          <w:ilvl w:val="0"/>
          <w:numId w:val="1"/>
        </w:numPr>
        <w:rPr>
          <w:rFonts w:ascii="Arial" w:hAnsi="Arial" w:cs="Arial"/>
        </w:rPr>
      </w:pPr>
      <w:r w:rsidRPr="00CF6034">
        <w:rPr>
          <w:rFonts w:ascii="Arial" w:hAnsi="Arial" w:cs="Arial"/>
        </w:rPr>
        <w:t xml:space="preserve">12 rue du Val d’Osne </w:t>
      </w:r>
    </w:p>
    <w:p w14:paraId="5E77C48A" w14:textId="77777777" w:rsidR="00E516B9" w:rsidRPr="00CF6034" w:rsidRDefault="00E516B9" w:rsidP="00E516B9">
      <w:pPr>
        <w:numPr>
          <w:ilvl w:val="0"/>
          <w:numId w:val="1"/>
        </w:numPr>
        <w:rPr>
          <w:rFonts w:ascii="Arial" w:hAnsi="Arial" w:cs="Arial"/>
        </w:rPr>
      </w:pPr>
      <w:r w:rsidRPr="00CF6034">
        <w:rPr>
          <w:rFonts w:ascii="Arial" w:hAnsi="Arial" w:cs="Arial"/>
        </w:rPr>
        <w:t>94415 Saint Maurice Cedex</w:t>
      </w:r>
    </w:p>
    <w:p w14:paraId="33BBCFC1" w14:textId="77777777" w:rsidR="00E516B9" w:rsidRDefault="006E3A36" w:rsidP="00E516B9">
      <w:pPr>
        <w:pStyle w:val="En-tte"/>
        <w:tabs>
          <w:tab w:val="clear" w:pos="4536"/>
          <w:tab w:val="clear" w:pos="9072"/>
          <w:tab w:val="left" w:pos="851"/>
        </w:tabs>
        <w:jc w:val="both"/>
      </w:pPr>
      <w:r>
        <w:rPr>
          <w:rFonts w:ascii="Arial" w:hAnsi="Arial" w:cs="Arial"/>
        </w:rPr>
        <w:t xml:space="preserve">SIRET : </w:t>
      </w:r>
      <w:r>
        <w:t>130022338 00011</w:t>
      </w:r>
    </w:p>
    <w:p w14:paraId="471DEEFD" w14:textId="77777777" w:rsidR="006E3A36" w:rsidRDefault="006E3A36" w:rsidP="00E516B9">
      <w:pPr>
        <w:pStyle w:val="En-tte"/>
        <w:tabs>
          <w:tab w:val="clear" w:pos="4536"/>
          <w:tab w:val="clear" w:pos="9072"/>
          <w:tab w:val="left" w:pos="851"/>
        </w:tabs>
        <w:jc w:val="both"/>
        <w:rPr>
          <w:rFonts w:ascii="Arial" w:hAnsi="Arial" w:cs="Arial"/>
        </w:rPr>
      </w:pPr>
    </w:p>
    <w:p w14:paraId="62662B83" w14:textId="77777777" w:rsidR="00E516B9" w:rsidRDefault="00F13D7E" w:rsidP="00E516B9">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E516B9">
        <w:rPr>
          <w:rFonts w:ascii="Arial" w:hAnsi="Arial" w:cs="Arial"/>
        </w:rPr>
        <w:t>, prénom, qualité du signataire du marché ou de l’accord-cadre :</w:t>
      </w:r>
    </w:p>
    <w:p w14:paraId="04A024FF" w14:textId="77777777" w:rsidR="00E516B9" w:rsidRDefault="00E516B9" w:rsidP="00E516B9">
      <w:pPr>
        <w:tabs>
          <w:tab w:val="left" w:pos="851"/>
        </w:tabs>
        <w:jc w:val="both"/>
        <w:rPr>
          <w:rFonts w:ascii="Arial" w:hAnsi="Arial" w:cs="Arial"/>
          <w:b/>
        </w:rPr>
      </w:pPr>
    </w:p>
    <w:p w14:paraId="0EB80D67" w14:textId="77777777" w:rsidR="00C604D7" w:rsidRDefault="00587B2F" w:rsidP="00587B2F">
      <w:pPr>
        <w:tabs>
          <w:tab w:val="left" w:pos="851"/>
        </w:tabs>
        <w:jc w:val="both"/>
        <w:rPr>
          <w:rFonts w:ascii="Arial" w:hAnsi="Arial" w:cs="Arial"/>
          <w:b/>
        </w:rPr>
      </w:pPr>
      <w:r>
        <w:rPr>
          <w:rFonts w:ascii="Arial" w:hAnsi="Arial" w:cs="Arial"/>
          <w:b/>
        </w:rPr>
        <w:t xml:space="preserve">Madame </w:t>
      </w:r>
      <w:r w:rsidR="00C604D7">
        <w:rPr>
          <w:rFonts w:ascii="Arial" w:hAnsi="Arial" w:cs="Arial"/>
          <w:b/>
        </w:rPr>
        <w:t>Caroline SEMAILLE</w:t>
      </w:r>
    </w:p>
    <w:p w14:paraId="45E6D5D3" w14:textId="77777777" w:rsidR="00587B2F" w:rsidRDefault="00587B2F" w:rsidP="00587B2F">
      <w:pPr>
        <w:tabs>
          <w:tab w:val="left" w:pos="851"/>
        </w:tabs>
        <w:jc w:val="both"/>
        <w:rPr>
          <w:rFonts w:ascii="Arial" w:hAnsi="Arial" w:cs="Arial"/>
        </w:rPr>
      </w:pPr>
      <w:r>
        <w:rPr>
          <w:rFonts w:ascii="Arial" w:hAnsi="Arial" w:cs="Arial"/>
        </w:rPr>
        <w:t>Directrice</w:t>
      </w:r>
      <w:r w:rsidRPr="00553CC2">
        <w:rPr>
          <w:rFonts w:ascii="Arial" w:hAnsi="Arial" w:cs="Arial"/>
        </w:rPr>
        <w:t xml:space="preserve"> Général</w:t>
      </w:r>
      <w:r>
        <w:rPr>
          <w:rFonts w:ascii="Arial" w:hAnsi="Arial" w:cs="Arial"/>
        </w:rPr>
        <w:t xml:space="preserve">e de </w:t>
      </w:r>
      <w:r w:rsidRPr="00553CC2">
        <w:rPr>
          <w:rFonts w:ascii="Arial" w:hAnsi="Arial" w:cs="Arial"/>
        </w:rPr>
        <w:t>Santé publique France (</w:t>
      </w:r>
      <w:r w:rsidR="00C604D7">
        <w:rPr>
          <w:rFonts w:ascii="Arial" w:hAnsi="Arial" w:cs="Arial"/>
        </w:rPr>
        <w:t xml:space="preserve">nommée par décret du 22 février </w:t>
      </w:r>
      <w:r>
        <w:rPr>
          <w:rFonts w:ascii="Arial" w:hAnsi="Arial" w:cs="Arial"/>
        </w:rPr>
        <w:t>202</w:t>
      </w:r>
      <w:r w:rsidR="00C604D7">
        <w:rPr>
          <w:rFonts w:ascii="Arial" w:hAnsi="Arial" w:cs="Arial"/>
        </w:rPr>
        <w:t>3</w:t>
      </w:r>
      <w:r>
        <w:rPr>
          <w:rFonts w:ascii="Arial" w:hAnsi="Arial" w:cs="Arial"/>
        </w:rPr>
        <w:t>)</w:t>
      </w:r>
    </w:p>
    <w:p w14:paraId="43A5DC57" w14:textId="77777777" w:rsidR="00E516B9" w:rsidRDefault="00E516B9" w:rsidP="00E516B9">
      <w:pPr>
        <w:tabs>
          <w:tab w:val="left" w:pos="851"/>
        </w:tabs>
        <w:jc w:val="both"/>
        <w:rPr>
          <w:rFonts w:ascii="Arial" w:hAnsi="Arial" w:cs="Arial"/>
        </w:rPr>
      </w:pPr>
    </w:p>
    <w:p w14:paraId="4D02C388" w14:textId="77777777" w:rsidR="00F13D7E" w:rsidRDefault="00E516B9" w:rsidP="00F13D7E">
      <w:pPr>
        <w:tabs>
          <w:tab w:val="left" w:pos="5040"/>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F13D7E" w:rsidRPr="00511FA5">
        <w:rPr>
          <w:rFonts w:ascii="Arial" w:hAnsi="Arial" w:cs="Arial"/>
          <w:b/>
          <w:bCs/>
          <w:color w:val="003366"/>
          <w:spacing w:val="-10"/>
          <w:position w:val="-2"/>
        </w:rPr>
        <w:t xml:space="preserve"> </w:t>
      </w:r>
      <w:r w:rsidR="00F13D7E">
        <w:rPr>
          <w:rFonts w:ascii="Arial" w:hAnsi="Arial" w:cs="Arial"/>
        </w:rPr>
        <w:t xml:space="preserve">Personne habilitée à donner les renseignements </w:t>
      </w:r>
      <w:r w:rsidR="00F13D7E" w:rsidRPr="001C7D87">
        <w:rPr>
          <w:rFonts w:ascii="Arial" w:hAnsi="Arial" w:cs="Arial"/>
        </w:rPr>
        <w:t>prévus à l’</w:t>
      </w:r>
      <w:hyperlink r:id="rId15" w:history="1">
        <w:r w:rsidR="000441F8">
          <w:rPr>
            <w:rStyle w:val="Lienhypertexte"/>
            <w:rFonts w:ascii="Arial" w:hAnsi="Arial" w:cs="Arial"/>
          </w:rPr>
          <w:t>article R</w:t>
        </w:r>
        <w:r w:rsidR="00F13D7E" w:rsidRPr="00140738">
          <w:rPr>
            <w:rStyle w:val="Lienhypertexte"/>
            <w:rFonts w:ascii="Arial" w:hAnsi="Arial" w:cs="Arial"/>
          </w:rPr>
          <w:t>2191-59</w:t>
        </w:r>
      </w:hyperlink>
      <w:r w:rsidR="00F13D7E">
        <w:rPr>
          <w:rFonts w:ascii="Arial" w:hAnsi="Arial" w:cs="Arial"/>
        </w:rPr>
        <w:t xml:space="preserve"> du code de la commande publique, auquel renvoie l’</w:t>
      </w:r>
      <w:hyperlink r:id="rId16" w:history="1">
        <w:r w:rsidR="000441F8">
          <w:rPr>
            <w:rStyle w:val="Lienhypertexte"/>
            <w:rFonts w:ascii="Arial" w:hAnsi="Arial" w:cs="Arial"/>
          </w:rPr>
          <w:t>article R</w:t>
        </w:r>
        <w:r w:rsidR="00F13D7E" w:rsidRPr="003E1A58">
          <w:rPr>
            <w:rStyle w:val="Lienhypertexte"/>
            <w:rFonts w:ascii="Arial" w:hAnsi="Arial" w:cs="Arial"/>
          </w:rPr>
          <w:t>2391-28</w:t>
        </w:r>
      </w:hyperlink>
      <w:r w:rsidR="00F13D7E">
        <w:rPr>
          <w:rFonts w:ascii="Arial" w:hAnsi="Arial" w:cs="Arial"/>
        </w:rPr>
        <w:t xml:space="preserve"> du même code</w:t>
      </w:r>
      <w:r w:rsidR="00F13D7E" w:rsidRPr="009B45B9" w:rsidDel="003A7270">
        <w:rPr>
          <w:rFonts w:ascii="Arial" w:hAnsi="Arial" w:cs="Arial"/>
        </w:rPr>
        <w:t xml:space="preserve"> </w:t>
      </w:r>
      <w:r w:rsidR="00F13D7E">
        <w:rPr>
          <w:rFonts w:ascii="Arial" w:hAnsi="Arial" w:cs="Arial"/>
        </w:rPr>
        <w:t>(nantissements ou cessions de créances)</w:t>
      </w:r>
    </w:p>
    <w:p w14:paraId="7E140EA5" w14:textId="77777777" w:rsidR="00E516B9" w:rsidRDefault="00E516B9" w:rsidP="00E516B9">
      <w:pPr>
        <w:tabs>
          <w:tab w:val="left" w:pos="851"/>
        </w:tabs>
        <w:jc w:val="both"/>
        <w:rPr>
          <w:rFonts w:ascii="Arial" w:hAnsi="Arial" w:cs="Arial"/>
          <w:b/>
        </w:rPr>
      </w:pPr>
    </w:p>
    <w:p w14:paraId="6282D2C4" w14:textId="77777777" w:rsidR="00587B2F" w:rsidRDefault="00587B2F" w:rsidP="00587B2F">
      <w:pPr>
        <w:tabs>
          <w:tab w:val="left" w:pos="851"/>
        </w:tabs>
        <w:jc w:val="both"/>
        <w:rPr>
          <w:rFonts w:ascii="Arial" w:hAnsi="Arial" w:cs="Arial"/>
          <w:b/>
        </w:rPr>
      </w:pPr>
      <w:r>
        <w:rPr>
          <w:rFonts w:ascii="Arial" w:hAnsi="Arial" w:cs="Arial"/>
          <w:b/>
        </w:rPr>
        <w:t xml:space="preserve">Madame </w:t>
      </w:r>
      <w:r w:rsidR="00C604D7">
        <w:rPr>
          <w:rFonts w:ascii="Arial" w:hAnsi="Arial" w:cs="Arial"/>
          <w:b/>
        </w:rPr>
        <w:t>Caroline SEMAILLE</w:t>
      </w:r>
      <w:r>
        <w:rPr>
          <w:rFonts w:ascii="Arial" w:hAnsi="Arial" w:cs="Arial"/>
          <w:b/>
        </w:rPr>
        <w:t xml:space="preserve"> </w:t>
      </w:r>
    </w:p>
    <w:p w14:paraId="4FDC88BC" w14:textId="77777777" w:rsidR="00587B2F" w:rsidRDefault="00587B2F" w:rsidP="00587B2F">
      <w:pPr>
        <w:tabs>
          <w:tab w:val="left" w:pos="851"/>
        </w:tabs>
        <w:jc w:val="both"/>
        <w:rPr>
          <w:rFonts w:ascii="Arial" w:hAnsi="Arial" w:cs="Arial"/>
          <w:b/>
        </w:rPr>
      </w:pPr>
      <w:r>
        <w:rPr>
          <w:rFonts w:ascii="Arial" w:hAnsi="Arial" w:cs="Arial"/>
        </w:rPr>
        <w:t>Directrice</w:t>
      </w:r>
      <w:r w:rsidRPr="00553CC2">
        <w:rPr>
          <w:rFonts w:ascii="Arial" w:hAnsi="Arial" w:cs="Arial"/>
        </w:rPr>
        <w:t xml:space="preserve"> Général</w:t>
      </w:r>
      <w:r>
        <w:rPr>
          <w:rFonts w:ascii="Arial" w:hAnsi="Arial" w:cs="Arial"/>
        </w:rPr>
        <w:t xml:space="preserve">e </w:t>
      </w:r>
      <w:r w:rsidRPr="00553CC2">
        <w:rPr>
          <w:rFonts w:ascii="Arial" w:hAnsi="Arial" w:cs="Arial"/>
        </w:rPr>
        <w:t>de Santé publique France</w:t>
      </w:r>
    </w:p>
    <w:p w14:paraId="5A7684D6" w14:textId="77777777" w:rsidR="00E516B9" w:rsidRDefault="00E516B9" w:rsidP="00E516B9">
      <w:pPr>
        <w:jc w:val="both"/>
        <w:rPr>
          <w:rFonts w:ascii="Arial" w:hAnsi="Arial" w:cs="Arial"/>
          <w:iCs/>
        </w:rPr>
      </w:pPr>
      <w:r>
        <w:rPr>
          <w:rFonts w:ascii="Arial" w:hAnsi="Arial" w:cs="Arial"/>
          <w:iCs/>
        </w:rPr>
        <w:t xml:space="preserve">12 rue du Val d’Osne  </w:t>
      </w:r>
    </w:p>
    <w:p w14:paraId="0FD2FF34" w14:textId="77777777" w:rsidR="00E516B9" w:rsidRDefault="00E516B9" w:rsidP="00E516B9">
      <w:pPr>
        <w:jc w:val="both"/>
        <w:rPr>
          <w:rFonts w:ascii="Arial" w:hAnsi="Arial" w:cs="Arial"/>
          <w:iCs/>
        </w:rPr>
      </w:pPr>
      <w:r>
        <w:rPr>
          <w:rFonts w:ascii="Arial" w:hAnsi="Arial" w:cs="Arial"/>
          <w:iCs/>
        </w:rPr>
        <w:t>94415 Saint-Maurice Cedex</w:t>
      </w:r>
    </w:p>
    <w:p w14:paraId="2C95323A" w14:textId="77777777" w:rsidR="00E516B9" w:rsidRPr="001C7D87" w:rsidRDefault="00E516B9" w:rsidP="00E516B9">
      <w:pPr>
        <w:jc w:val="both"/>
        <w:rPr>
          <w:rFonts w:ascii="Arial" w:hAnsi="Arial" w:cs="Arial"/>
          <w:iCs/>
        </w:rPr>
      </w:pPr>
      <w:r>
        <w:rPr>
          <w:rFonts w:ascii="Arial" w:hAnsi="Arial" w:cs="Arial"/>
          <w:iCs/>
        </w:rPr>
        <w:t>Tel : 01 41 79 67 00</w:t>
      </w:r>
    </w:p>
    <w:p w14:paraId="72B4A7B8" w14:textId="77777777" w:rsidR="00E516B9" w:rsidRDefault="00E516B9" w:rsidP="00E516B9">
      <w:pPr>
        <w:pStyle w:val="fcase2metab"/>
        <w:ind w:left="0" w:firstLine="0"/>
        <w:rPr>
          <w:rFonts w:ascii="Arial" w:hAnsi="Arial" w:cs="Arial"/>
        </w:rPr>
      </w:pPr>
    </w:p>
    <w:p w14:paraId="17933715" w14:textId="77777777" w:rsidR="00E516B9" w:rsidRDefault="00F13D7E" w:rsidP="00E516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E516B9">
        <w:rPr>
          <w:rFonts w:ascii="Arial" w:hAnsi="Arial" w:cs="Arial"/>
        </w:rPr>
        <w:t>, adresse, numéro de téléphone du comptable assignataire :</w:t>
      </w:r>
    </w:p>
    <w:p w14:paraId="05B4D036" w14:textId="77777777" w:rsidR="00E516B9" w:rsidRDefault="00E516B9" w:rsidP="00E516B9">
      <w:pPr>
        <w:pStyle w:val="fcase2metab"/>
        <w:rPr>
          <w:rFonts w:ascii="Arial" w:hAnsi="Arial" w:cs="Arial"/>
        </w:rPr>
      </w:pPr>
    </w:p>
    <w:p w14:paraId="04A46836" w14:textId="77777777" w:rsidR="00E516B9" w:rsidRPr="003F7780" w:rsidRDefault="00E516B9" w:rsidP="00E516B9">
      <w:pPr>
        <w:pStyle w:val="fcase2metab"/>
        <w:rPr>
          <w:rFonts w:ascii="Arial" w:hAnsi="Arial" w:cs="Arial"/>
          <w:b/>
        </w:rPr>
      </w:pPr>
      <w:r w:rsidRPr="003F7780">
        <w:rPr>
          <w:rFonts w:ascii="Arial" w:hAnsi="Arial" w:cs="Arial"/>
          <w:b/>
        </w:rPr>
        <w:t>Agent comptab</w:t>
      </w:r>
      <w:r>
        <w:rPr>
          <w:rFonts w:ascii="Arial" w:hAnsi="Arial" w:cs="Arial"/>
          <w:b/>
        </w:rPr>
        <w:t>le de S</w:t>
      </w:r>
      <w:r w:rsidRPr="003F7780">
        <w:rPr>
          <w:rFonts w:ascii="Arial" w:hAnsi="Arial" w:cs="Arial"/>
          <w:b/>
        </w:rPr>
        <w:t>anté publique France</w:t>
      </w:r>
    </w:p>
    <w:p w14:paraId="323E82C2" w14:textId="77777777" w:rsidR="00E516B9" w:rsidRDefault="00E516B9" w:rsidP="00E516B9">
      <w:pPr>
        <w:rPr>
          <w:rFonts w:ascii="Arial" w:hAnsi="Arial" w:cs="Arial"/>
          <w:noProof/>
        </w:rPr>
      </w:pPr>
      <w:r>
        <w:rPr>
          <w:rFonts w:ascii="Arial" w:hAnsi="Arial" w:cs="Arial"/>
          <w:noProof/>
        </w:rPr>
        <w:t>12 rue du Val d’Osne</w:t>
      </w:r>
    </w:p>
    <w:p w14:paraId="232B2D96" w14:textId="77777777" w:rsidR="00E516B9" w:rsidRDefault="00E516B9" w:rsidP="00E516B9">
      <w:pPr>
        <w:rPr>
          <w:rFonts w:ascii="Arial" w:hAnsi="Arial" w:cs="Arial"/>
          <w:noProof/>
        </w:rPr>
      </w:pPr>
      <w:r>
        <w:rPr>
          <w:rFonts w:ascii="Arial" w:hAnsi="Arial" w:cs="Arial"/>
          <w:noProof/>
        </w:rPr>
        <w:t>TSA 50459</w:t>
      </w:r>
    </w:p>
    <w:p w14:paraId="4A80968D" w14:textId="77777777" w:rsidR="00E516B9" w:rsidRDefault="00E516B9" w:rsidP="00E516B9">
      <w:pPr>
        <w:rPr>
          <w:rFonts w:ascii="Arial" w:hAnsi="Arial" w:cs="Arial"/>
          <w:noProof/>
        </w:rPr>
      </w:pPr>
      <w:r>
        <w:rPr>
          <w:rFonts w:ascii="Arial" w:hAnsi="Arial" w:cs="Arial"/>
          <w:noProof/>
        </w:rPr>
        <w:t>94415 Saint Maurice Cedex</w:t>
      </w:r>
    </w:p>
    <w:p w14:paraId="421C8EDE" w14:textId="77777777" w:rsidR="00E516B9" w:rsidRDefault="00E516B9" w:rsidP="00E516B9">
      <w:pPr>
        <w:rPr>
          <w:rFonts w:ascii="Arial" w:hAnsi="Arial" w:cs="Arial"/>
          <w:noProof/>
        </w:rPr>
      </w:pPr>
      <w:r>
        <w:rPr>
          <w:rFonts w:ascii="Arial" w:hAnsi="Arial" w:cs="Arial"/>
          <w:noProof/>
        </w:rPr>
        <w:t>Tel : 01 41 79 67 00</w:t>
      </w:r>
    </w:p>
    <w:p w14:paraId="5CA1A6D9" w14:textId="77777777" w:rsidR="006469CB" w:rsidRDefault="006469CB" w:rsidP="009B45B9">
      <w:pPr>
        <w:pStyle w:val="fcase2metab"/>
        <w:ind w:left="0" w:firstLine="0"/>
        <w:rPr>
          <w:rFonts w:ascii="Arial" w:hAnsi="Arial" w:cs="Arial"/>
        </w:rPr>
      </w:pPr>
    </w:p>
    <w:p w14:paraId="408AC89F" w14:textId="77777777" w:rsidR="00D440B7" w:rsidRDefault="00F13D7E" w:rsidP="00D440B7">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Envoi</w:t>
      </w:r>
      <w:r w:rsidR="00D440B7">
        <w:rPr>
          <w:rFonts w:ascii="Arial" w:eastAsia="Arial" w:hAnsi="Arial" w:cs="Arial"/>
          <w:b/>
        </w:rPr>
        <w:t xml:space="preserve"> des factures par voie dématérialisée </w:t>
      </w:r>
      <w:r w:rsidR="00D440B7">
        <w:rPr>
          <w:rFonts w:ascii="Arial" w:hAnsi="Arial" w:cs="Arial"/>
        </w:rPr>
        <w:t xml:space="preserve"> </w:t>
      </w:r>
    </w:p>
    <w:p w14:paraId="273F43EB" w14:textId="77777777" w:rsidR="00D440B7" w:rsidRPr="00F13D7E" w:rsidRDefault="00D440B7" w:rsidP="00D440B7">
      <w:pPr>
        <w:pStyle w:val="fcase2metab"/>
        <w:rPr>
          <w:rFonts w:ascii="Arial" w:hAnsi="Arial" w:cs="Arial"/>
        </w:rPr>
      </w:pPr>
      <w:r w:rsidRPr="00F13D7E">
        <w:rPr>
          <w:rFonts w:ascii="Arial" w:hAnsi="Arial" w:cs="Arial"/>
        </w:rPr>
        <w:t>N° chorus : 13002233800011</w:t>
      </w:r>
    </w:p>
    <w:p w14:paraId="411D6523" w14:textId="77777777" w:rsidR="00D440B7" w:rsidRPr="00F13D7E" w:rsidRDefault="00D440B7" w:rsidP="00D440B7">
      <w:pPr>
        <w:pStyle w:val="fcase2metab"/>
        <w:ind w:left="0" w:firstLine="0"/>
        <w:rPr>
          <w:rFonts w:ascii="Arial" w:hAnsi="Arial" w:cs="Arial"/>
        </w:rPr>
      </w:pPr>
      <w:r w:rsidRPr="00F13D7E">
        <w:rPr>
          <w:rFonts w:ascii="Arial" w:hAnsi="Arial" w:cs="Arial"/>
        </w:rPr>
        <w:t>Santé publique France</w:t>
      </w:r>
    </w:p>
    <w:p w14:paraId="1FBDD698" w14:textId="77777777" w:rsidR="00D440B7" w:rsidRDefault="00D440B7" w:rsidP="00D440B7">
      <w:pPr>
        <w:pStyle w:val="fcase2metab"/>
        <w:ind w:left="0" w:firstLine="0"/>
        <w:rPr>
          <w:rFonts w:ascii="Arial" w:hAnsi="Arial" w:cs="Arial"/>
        </w:rPr>
      </w:pPr>
      <w:r w:rsidRPr="00F13D7E">
        <w:rPr>
          <w:rFonts w:ascii="Arial" w:hAnsi="Arial" w:cs="Arial"/>
        </w:rPr>
        <w:t>Service des factures publiques</w:t>
      </w:r>
    </w:p>
    <w:p w14:paraId="50DE47C1" w14:textId="77777777" w:rsidR="00587B2F" w:rsidRDefault="00587B2F" w:rsidP="00D440B7">
      <w:pPr>
        <w:pStyle w:val="fcase2metab"/>
        <w:ind w:left="0" w:firstLine="0"/>
        <w:rPr>
          <w:rFonts w:ascii="Arial" w:hAnsi="Arial" w:cs="Arial"/>
        </w:rPr>
      </w:pPr>
    </w:p>
    <w:p w14:paraId="7A739C57" w14:textId="77777777" w:rsidR="00587B2F" w:rsidRDefault="00587B2F" w:rsidP="00D440B7">
      <w:pPr>
        <w:pStyle w:val="fcase2metab"/>
        <w:ind w:left="0" w:firstLine="0"/>
        <w:rPr>
          <w:rFonts w:ascii="Arial" w:hAnsi="Arial" w:cs="Arial"/>
        </w:rPr>
      </w:pPr>
    </w:p>
    <w:p w14:paraId="40419EA8" w14:textId="77777777" w:rsidR="00587B2F" w:rsidRPr="00F13D7E" w:rsidRDefault="00587B2F" w:rsidP="00D440B7">
      <w:pPr>
        <w:pStyle w:val="fcase2metab"/>
        <w:ind w:left="0" w:firstLine="0"/>
        <w:rPr>
          <w:rFonts w:ascii="Arial" w:hAnsi="Arial" w:cs="Arial"/>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F13D7E" w:rsidRPr="00BB6B93" w14:paraId="621F0EED" w14:textId="77777777" w:rsidTr="00CF0D04">
        <w:trPr>
          <w:trHeight w:val="391"/>
        </w:trPr>
        <w:tc>
          <w:tcPr>
            <w:tcW w:w="9673" w:type="dxa"/>
            <w:gridSpan w:val="2"/>
            <w:vAlign w:val="center"/>
          </w:tcPr>
          <w:p w14:paraId="30705FFC" w14:textId="77777777" w:rsidR="00F13D7E" w:rsidRPr="00BB6B93" w:rsidRDefault="00F13D7E" w:rsidP="00CF0D04">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F13D7E" w:rsidRPr="00F95EB8" w14:paraId="673A3649" w14:textId="77777777" w:rsidTr="00CF0D04">
        <w:trPr>
          <w:trHeight w:val="1725"/>
        </w:trPr>
        <w:tc>
          <w:tcPr>
            <w:tcW w:w="4362" w:type="dxa"/>
            <w:vAlign w:val="center"/>
          </w:tcPr>
          <w:p w14:paraId="5C8C85C5" w14:textId="77777777" w:rsidR="00F13D7E" w:rsidRPr="00281036" w:rsidRDefault="00F13D7E" w:rsidP="00F13D7E">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Saint Maurice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15F4B115" w14:textId="77777777" w:rsidR="00F13D7E" w:rsidRPr="005D6D89" w:rsidRDefault="00F13D7E" w:rsidP="00CF0D04">
            <w:pPr>
              <w:tabs>
                <w:tab w:val="left" w:pos="1620"/>
                <w:tab w:val="left" w:pos="1800"/>
              </w:tabs>
              <w:rPr>
                <w:rFonts w:ascii="Arial" w:hAnsi="Arial" w:cs="Arial"/>
              </w:rPr>
            </w:pPr>
          </w:p>
        </w:tc>
      </w:tr>
    </w:tbl>
    <w:p w14:paraId="3F418F8C" w14:textId="77777777" w:rsidR="00F13D7E" w:rsidRDefault="00F13D7E" w:rsidP="00F13D7E">
      <w:pPr>
        <w:jc w:val="both"/>
        <w:rPr>
          <w:b/>
        </w:rPr>
      </w:pPr>
    </w:p>
    <w:p w14:paraId="512CBF75" w14:textId="77777777" w:rsidR="00F13D7E" w:rsidRDefault="00F13D7E" w:rsidP="00F13D7E">
      <w:pPr>
        <w:jc w:val="both"/>
        <w:rPr>
          <w:b/>
        </w:rPr>
      </w:pPr>
    </w:p>
    <w:sectPr w:rsidR="00F13D7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F9ACD" w14:textId="77777777" w:rsidR="001903CF" w:rsidRDefault="001903CF">
      <w:r>
        <w:separator/>
      </w:r>
    </w:p>
  </w:endnote>
  <w:endnote w:type="continuationSeparator" w:id="0">
    <w:p w14:paraId="58878797" w14:textId="77777777" w:rsidR="001903CF" w:rsidRDefault="0019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1C5CC65" w14:textId="77777777" w:rsidTr="0083205E">
      <w:trPr>
        <w:tblHeader/>
      </w:trPr>
      <w:tc>
        <w:tcPr>
          <w:tcW w:w="2906" w:type="dxa"/>
          <w:shd w:val="clear" w:color="auto" w:fill="66CCFF"/>
        </w:tcPr>
        <w:p w14:paraId="08B30761"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72EBFD8" w14:textId="3C938357" w:rsidR="009B1CD0" w:rsidRPr="003412FD" w:rsidRDefault="00D66470" w:rsidP="00860763">
          <w:pPr>
            <w:jc w:val="center"/>
            <w:rPr>
              <w:rFonts w:ascii="Arial" w:hAnsi="Arial" w:cs="Arial"/>
              <w:b/>
            </w:rPr>
          </w:pPr>
          <w:r>
            <w:rPr>
              <w:rFonts w:ascii="Arial" w:hAnsi="Arial" w:cs="Arial"/>
              <w:b/>
            </w:rPr>
            <w:t>2025-</w:t>
          </w:r>
          <w:r w:rsidR="008E09FC">
            <w:rPr>
              <w:rFonts w:ascii="Arial" w:hAnsi="Arial" w:cs="Arial"/>
              <w:b/>
            </w:rPr>
            <w:t>19</w:t>
          </w:r>
        </w:p>
      </w:tc>
      <w:tc>
        <w:tcPr>
          <w:tcW w:w="896" w:type="dxa"/>
          <w:shd w:val="clear" w:color="auto" w:fill="66CCFF"/>
        </w:tcPr>
        <w:p w14:paraId="3782B6BB"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2CA9080A" w14:textId="7DAC9451"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E57C1">
            <w:rPr>
              <w:rStyle w:val="Numrodepage"/>
              <w:rFonts w:cs="Arial"/>
              <w:b/>
              <w:noProof/>
            </w:rPr>
            <w:t>5</w:t>
          </w:r>
          <w:r>
            <w:rPr>
              <w:rStyle w:val="Numrodepage"/>
              <w:rFonts w:cs="Arial"/>
              <w:b/>
            </w:rPr>
            <w:fldChar w:fldCharType="end"/>
          </w:r>
        </w:p>
      </w:tc>
      <w:tc>
        <w:tcPr>
          <w:tcW w:w="165" w:type="dxa"/>
          <w:shd w:val="clear" w:color="auto" w:fill="66CCFF"/>
        </w:tcPr>
        <w:p w14:paraId="6BA634E2" w14:textId="77777777" w:rsidR="009B1CD0" w:rsidRDefault="009B1CD0">
          <w:pPr>
            <w:jc w:val="center"/>
          </w:pPr>
          <w:r>
            <w:rPr>
              <w:rFonts w:ascii="Arial" w:hAnsi="Arial" w:cs="Arial"/>
              <w:b/>
            </w:rPr>
            <w:t>/</w:t>
          </w:r>
        </w:p>
      </w:tc>
      <w:tc>
        <w:tcPr>
          <w:tcW w:w="544" w:type="dxa"/>
          <w:shd w:val="clear" w:color="auto" w:fill="66CCFF"/>
        </w:tcPr>
        <w:p w14:paraId="6247A65B" w14:textId="77F544AA"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E57C1">
            <w:rPr>
              <w:rStyle w:val="Numrodepage"/>
              <w:rFonts w:cs="Arial"/>
              <w:b/>
              <w:noProof/>
            </w:rPr>
            <w:t>5</w:t>
          </w:r>
          <w:r>
            <w:rPr>
              <w:rStyle w:val="Numrodepage"/>
              <w:rFonts w:cs="Arial"/>
              <w:b/>
            </w:rPr>
            <w:fldChar w:fldCharType="end"/>
          </w:r>
        </w:p>
      </w:tc>
    </w:tr>
  </w:tbl>
  <w:p w14:paraId="4C3F28A4"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251E" w14:textId="77777777" w:rsidR="001903CF" w:rsidRDefault="001903CF">
      <w:r>
        <w:separator/>
      </w:r>
    </w:p>
  </w:footnote>
  <w:footnote w:type="continuationSeparator" w:id="0">
    <w:p w14:paraId="65743AFA" w14:textId="77777777" w:rsidR="001903CF" w:rsidRDefault="00190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2EA514A"/>
    <w:multiLevelType w:val="hybridMultilevel"/>
    <w:tmpl w:val="DA742FF6"/>
    <w:lvl w:ilvl="0" w:tplc="0A883FF0">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932EFE"/>
    <w:multiLevelType w:val="hybridMultilevel"/>
    <w:tmpl w:val="016A96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3D189E"/>
    <w:multiLevelType w:val="hybridMultilevel"/>
    <w:tmpl w:val="B0E24B04"/>
    <w:lvl w:ilvl="0" w:tplc="45BCB12E">
      <w:numFmt w:val="bullet"/>
      <w:lvlText w:val="-"/>
      <w:lvlJc w:val="left"/>
      <w:pPr>
        <w:ind w:left="861" w:hanging="435"/>
      </w:pPr>
      <w:rPr>
        <w:rFonts w:ascii="Marianne" w:eastAsia="Times New Roman" w:hAnsi="Marianne"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6ECA18E8"/>
    <w:multiLevelType w:val="hybridMultilevel"/>
    <w:tmpl w:val="76D2F42C"/>
    <w:lvl w:ilvl="0" w:tplc="00000002">
      <w:start w:val="1"/>
      <w:numFmt w:val="bullet"/>
      <w:lvlText w:val=""/>
      <w:lvlJc w:val="left"/>
      <w:pPr>
        <w:ind w:left="927" w:hanging="360"/>
      </w:pPr>
      <w:rPr>
        <w:rFonts w:ascii="Wingdings" w:hAnsi="Wingdings" w:cs="Wingdings"/>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5F14"/>
    <w:rsid w:val="00036500"/>
    <w:rsid w:val="000441F8"/>
    <w:rsid w:val="00044C1F"/>
    <w:rsid w:val="00054FF9"/>
    <w:rsid w:val="000606B2"/>
    <w:rsid w:val="000608CF"/>
    <w:rsid w:val="00066D07"/>
    <w:rsid w:val="000A2E05"/>
    <w:rsid w:val="000C1B95"/>
    <w:rsid w:val="000E0020"/>
    <w:rsid w:val="00155418"/>
    <w:rsid w:val="00166B56"/>
    <w:rsid w:val="00184887"/>
    <w:rsid w:val="001903CF"/>
    <w:rsid w:val="001A6D72"/>
    <w:rsid w:val="001C40C0"/>
    <w:rsid w:val="001C5B4D"/>
    <w:rsid w:val="001C733C"/>
    <w:rsid w:val="0021527A"/>
    <w:rsid w:val="0021797C"/>
    <w:rsid w:val="00225A1A"/>
    <w:rsid w:val="0024244E"/>
    <w:rsid w:val="002904AF"/>
    <w:rsid w:val="002934DF"/>
    <w:rsid w:val="0029669C"/>
    <w:rsid w:val="002C2CA3"/>
    <w:rsid w:val="002C4B3E"/>
    <w:rsid w:val="002C79D6"/>
    <w:rsid w:val="002C7D9A"/>
    <w:rsid w:val="002D3034"/>
    <w:rsid w:val="00332B12"/>
    <w:rsid w:val="003412FD"/>
    <w:rsid w:val="00354C04"/>
    <w:rsid w:val="00385E76"/>
    <w:rsid w:val="003A3BC5"/>
    <w:rsid w:val="003A4AC8"/>
    <w:rsid w:val="00405C8D"/>
    <w:rsid w:val="004310D4"/>
    <w:rsid w:val="0043706E"/>
    <w:rsid w:val="0044597F"/>
    <w:rsid w:val="00451C3A"/>
    <w:rsid w:val="004A669C"/>
    <w:rsid w:val="004A7169"/>
    <w:rsid w:val="004E75A6"/>
    <w:rsid w:val="00514DAF"/>
    <w:rsid w:val="00532EC7"/>
    <w:rsid w:val="00541CA3"/>
    <w:rsid w:val="005546A9"/>
    <w:rsid w:val="005846FB"/>
    <w:rsid w:val="00587B2F"/>
    <w:rsid w:val="005A4A3B"/>
    <w:rsid w:val="005A4CB5"/>
    <w:rsid w:val="005B075C"/>
    <w:rsid w:val="0061016A"/>
    <w:rsid w:val="0061068C"/>
    <w:rsid w:val="0063441D"/>
    <w:rsid w:val="006405F8"/>
    <w:rsid w:val="0064560F"/>
    <w:rsid w:val="006469CB"/>
    <w:rsid w:val="00660727"/>
    <w:rsid w:val="00694CBF"/>
    <w:rsid w:val="006C4338"/>
    <w:rsid w:val="006E3A36"/>
    <w:rsid w:val="006F2A84"/>
    <w:rsid w:val="006F3DF9"/>
    <w:rsid w:val="00704CA2"/>
    <w:rsid w:val="007060E5"/>
    <w:rsid w:val="00710FD6"/>
    <w:rsid w:val="00744AB3"/>
    <w:rsid w:val="00757151"/>
    <w:rsid w:val="007909E0"/>
    <w:rsid w:val="0079785C"/>
    <w:rsid w:val="007B2F21"/>
    <w:rsid w:val="007D7A65"/>
    <w:rsid w:val="007E5367"/>
    <w:rsid w:val="007F68A6"/>
    <w:rsid w:val="0081195A"/>
    <w:rsid w:val="0083205E"/>
    <w:rsid w:val="00844DAA"/>
    <w:rsid w:val="00860763"/>
    <w:rsid w:val="00870B75"/>
    <w:rsid w:val="008C6B80"/>
    <w:rsid w:val="008E09FC"/>
    <w:rsid w:val="008E2044"/>
    <w:rsid w:val="009004F1"/>
    <w:rsid w:val="0091589B"/>
    <w:rsid w:val="00934503"/>
    <w:rsid w:val="00946E72"/>
    <w:rsid w:val="00983FF3"/>
    <w:rsid w:val="009B1CD0"/>
    <w:rsid w:val="009B45B9"/>
    <w:rsid w:val="009E57C1"/>
    <w:rsid w:val="00A30508"/>
    <w:rsid w:val="00A35E0B"/>
    <w:rsid w:val="00A64764"/>
    <w:rsid w:val="00A70263"/>
    <w:rsid w:val="00AE7831"/>
    <w:rsid w:val="00B054DA"/>
    <w:rsid w:val="00B43F3D"/>
    <w:rsid w:val="00B50E20"/>
    <w:rsid w:val="00B87564"/>
    <w:rsid w:val="00BA44E5"/>
    <w:rsid w:val="00BE6078"/>
    <w:rsid w:val="00C216DF"/>
    <w:rsid w:val="00C604D7"/>
    <w:rsid w:val="00C91060"/>
    <w:rsid w:val="00C911FE"/>
    <w:rsid w:val="00CD185D"/>
    <w:rsid w:val="00CD46CC"/>
    <w:rsid w:val="00D16845"/>
    <w:rsid w:val="00D32826"/>
    <w:rsid w:val="00D440B7"/>
    <w:rsid w:val="00D46BC7"/>
    <w:rsid w:val="00D66470"/>
    <w:rsid w:val="00DA7AED"/>
    <w:rsid w:val="00DB5ECB"/>
    <w:rsid w:val="00DC5E0C"/>
    <w:rsid w:val="00DE2010"/>
    <w:rsid w:val="00E27087"/>
    <w:rsid w:val="00E47798"/>
    <w:rsid w:val="00E516B9"/>
    <w:rsid w:val="00E819A3"/>
    <w:rsid w:val="00F13D7E"/>
    <w:rsid w:val="00F508D8"/>
    <w:rsid w:val="00F76D1F"/>
    <w:rsid w:val="00FD0C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595D6A88"/>
  <w15:docId w15:val="{D8773E9C-DD4E-4153-8E38-0BF594E6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9CB"/>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basedOn w:val="Policepardfaut"/>
    <w:link w:val="Titre1"/>
    <w:rsid w:val="00E516B9"/>
    <w:rPr>
      <w:b/>
      <w:lang w:eastAsia="zh-CN"/>
    </w:rPr>
  </w:style>
  <w:style w:type="character" w:customStyle="1" w:styleId="En-tteCar">
    <w:name w:val="En-tête Car"/>
    <w:basedOn w:val="Policepardfaut"/>
    <w:link w:val="En-tte"/>
    <w:uiPriority w:val="99"/>
    <w:rsid w:val="00E516B9"/>
    <w:rPr>
      <w:rFonts w:ascii="Univers" w:hAnsi="Univers" w:cs="Univers"/>
      <w:lang w:eastAsia="zh-CN"/>
    </w:rPr>
  </w:style>
  <w:style w:type="paragraph" w:styleId="Paragraphedeliste">
    <w:name w:val="List Paragraph"/>
    <w:basedOn w:val="Normal"/>
    <w:uiPriority w:val="34"/>
    <w:qFormat/>
    <w:rsid w:val="00451C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64568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9923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1467-F1CE-415D-97B8-3A4F67948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181</TotalTime>
  <Pages>5</Pages>
  <Words>1438</Words>
  <Characters>7910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
  <cp:lastModifiedBy>Charles LE SEAC'H</cp:lastModifiedBy>
  <cp:revision>33</cp:revision>
  <cp:lastPrinted>2019-06-25T08:38:00Z</cp:lastPrinted>
  <dcterms:created xsi:type="dcterms:W3CDTF">2021-01-04T15:48:00Z</dcterms:created>
  <dcterms:modified xsi:type="dcterms:W3CDTF">2025-06-25T07:09:00Z</dcterms:modified>
</cp:coreProperties>
</file>